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3C75771" w:rsidR="006B690C" w:rsidRDefault="00E72798" w:rsidP="009C4658">
      <w:pPr>
        <w:tabs>
          <w:tab w:val="left" w:pos="6237"/>
        </w:tabs>
        <w:jc w:val="right"/>
      </w:pPr>
      <w:r>
        <w:t xml:space="preserve">juhataja </w:t>
      </w:r>
      <w:r w:rsidR="00054748" w:rsidRPr="00B24131">
        <w:t xml:space="preserve">käskkirjaga </w:t>
      </w:r>
      <w:r w:rsidR="00B4104B" w:rsidRPr="00B24131">
        <w:t>1-47</w:t>
      </w:r>
      <w:r w:rsidR="00B11052">
        <w:t>.2703</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78288C4" w:rsidR="00DD1320" w:rsidRPr="007461A4" w:rsidRDefault="00A91140" w:rsidP="000C7472">
      <w:pPr>
        <w:pStyle w:val="Loendilik"/>
        <w:numPr>
          <w:ilvl w:val="1"/>
          <w:numId w:val="3"/>
        </w:numPr>
        <w:tabs>
          <w:tab w:val="left" w:pos="-7371"/>
          <w:tab w:val="left" w:pos="284"/>
          <w:tab w:val="left" w:pos="426"/>
        </w:tabs>
        <w:ind w:left="0" w:firstLine="0"/>
        <w:jc w:val="both"/>
      </w:pPr>
      <w:r w:rsidRPr="00293C40">
        <w:t xml:space="preserve">Hanke </w:t>
      </w:r>
      <w:r w:rsidRPr="00DA2C8A">
        <w:t xml:space="preserve">nimetus: </w:t>
      </w:r>
      <w:r w:rsidR="008F74AD" w:rsidRPr="008F74AD">
        <w:rPr>
          <w:bCs/>
        </w:rPr>
        <w:t>Konuvere maaparandussüsteemi ja teede ning Laanealuse maaparandussüsteemi ja teede rekonstrueerimine</w:t>
      </w:r>
    </w:p>
    <w:p w14:paraId="4CE4C9BA" w14:textId="7301F549" w:rsidR="00C62AB9" w:rsidRPr="00C62AB9" w:rsidRDefault="00A91140" w:rsidP="000C7472">
      <w:pPr>
        <w:pStyle w:val="Loendilik"/>
        <w:numPr>
          <w:ilvl w:val="1"/>
          <w:numId w:val="3"/>
        </w:numPr>
        <w:tabs>
          <w:tab w:val="left" w:pos="284"/>
          <w:tab w:val="left" w:pos="426"/>
        </w:tabs>
        <w:ind w:left="567" w:hanging="567"/>
        <w:jc w:val="both"/>
      </w:pPr>
      <w:r w:rsidRPr="00A12046">
        <w:t>Viitenumber</w:t>
      </w:r>
      <w:r w:rsidRPr="001D1791">
        <w:t>:</w:t>
      </w:r>
      <w:r w:rsidR="00C25B28" w:rsidRPr="001D1791">
        <w:t xml:space="preserve"> </w:t>
      </w:r>
      <w:r w:rsidR="000C7472" w:rsidRPr="000C7472">
        <w:rPr>
          <w:bCs/>
        </w:rPr>
        <w:t>258920</w:t>
      </w:r>
    </w:p>
    <w:p w14:paraId="21729C8F" w14:textId="4457EC98" w:rsidR="00A91140" w:rsidRPr="00293C40" w:rsidRDefault="00A91140" w:rsidP="000C7472">
      <w:pPr>
        <w:pStyle w:val="Loendilik"/>
        <w:numPr>
          <w:ilvl w:val="1"/>
          <w:numId w:val="3"/>
        </w:numPr>
        <w:tabs>
          <w:tab w:val="left" w:pos="284"/>
          <w:tab w:val="left" w:pos="426"/>
        </w:tabs>
        <w:ind w:left="567" w:hanging="567"/>
        <w:jc w:val="both"/>
      </w:pPr>
      <w:r w:rsidRPr="00C62AB9">
        <w:t>Klassifikatsioon</w:t>
      </w:r>
      <w:r w:rsidRPr="00293C40">
        <w:t xml:space="preserve">: </w:t>
      </w:r>
      <w:r w:rsidR="00DB67AA" w:rsidRPr="003534D1">
        <w:t>maaparandustööd 45112320-4</w:t>
      </w:r>
      <w:r w:rsidR="00CA7F22">
        <w:t xml:space="preserve">; </w:t>
      </w:r>
      <w:r w:rsidR="00F3113A" w:rsidRPr="00F3113A">
        <w:t>teetööd 45233140-2</w:t>
      </w:r>
    </w:p>
    <w:p w14:paraId="44ECE8EC" w14:textId="77777777" w:rsidR="000C4D34" w:rsidRDefault="000C4D34" w:rsidP="000C7472">
      <w:pPr>
        <w:pStyle w:val="Loendilik"/>
        <w:numPr>
          <w:ilvl w:val="1"/>
          <w:numId w:val="3"/>
        </w:numPr>
        <w:tabs>
          <w:tab w:val="left" w:pos="284"/>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411717D6" w14:textId="77777777" w:rsidR="004127D4" w:rsidRDefault="00CD4BFE" w:rsidP="00E0634C">
      <w:pPr>
        <w:tabs>
          <w:tab w:val="left" w:pos="567"/>
        </w:tabs>
        <w:suppressAutoHyphens w:val="0"/>
        <w:autoSpaceDE w:val="0"/>
        <w:autoSpaceDN w:val="0"/>
        <w:adjustRightInd w:val="0"/>
        <w:jc w:val="both"/>
        <w:rPr>
          <w:bCs/>
        </w:rPr>
      </w:pPr>
      <w:r w:rsidRPr="00CD4BFE">
        <w:rPr>
          <w:bCs/>
        </w:rPr>
        <w:t>4.1.</w:t>
      </w:r>
      <w:r w:rsidRPr="00CD4BFE">
        <w:rPr>
          <w:bCs/>
        </w:rPr>
        <w:tab/>
      </w:r>
      <w:r w:rsidR="00EE0A35" w:rsidRPr="00CD4BFE">
        <w:rPr>
          <w:bCs/>
        </w:rPr>
        <w:t xml:space="preserve">Hanke eesmärgiks </w:t>
      </w:r>
      <w:r w:rsidR="00EE0A35" w:rsidRPr="00711DA4">
        <w:rPr>
          <w:bCs/>
        </w:rPr>
        <w:t xml:space="preserve">on raamlepingu sõlmimine ühe </w:t>
      </w:r>
      <w:bookmarkStart w:id="0" w:name="_Hlk88828121"/>
      <w:bookmarkStart w:id="1" w:name="_Hlk120711728"/>
      <w:r w:rsidR="00EE0A35" w:rsidRPr="00711DA4">
        <w:rPr>
          <w:bCs/>
        </w:rPr>
        <w:t xml:space="preserve">pakkujaga </w:t>
      </w:r>
      <w:bookmarkStart w:id="2" w:name="_Hlk89071415"/>
      <w:bookmarkStart w:id="3" w:name="_Hlk95378695"/>
      <w:bookmarkStart w:id="4" w:name="_Hlk89863742"/>
      <w:bookmarkStart w:id="5" w:name="_Hlk120001843"/>
      <w:bookmarkStart w:id="6" w:name="_Hlk120100095"/>
      <w:bookmarkStart w:id="7" w:name="_Hlk120880826"/>
      <w:r w:rsidR="008F74AD">
        <w:rPr>
          <w:rFonts w:eastAsia="Calibri"/>
          <w:bCs/>
          <w:lang w:eastAsia="en-US"/>
        </w:rPr>
        <w:t>Konuvere</w:t>
      </w:r>
      <w:r w:rsidR="00EE0A35" w:rsidRPr="00711DA4">
        <w:rPr>
          <w:rFonts w:eastAsia="Calibri"/>
          <w:bCs/>
          <w:lang w:eastAsia="en-US"/>
        </w:rPr>
        <w:t xml:space="preserve"> (</w:t>
      </w:r>
      <w:r w:rsidR="008F74AD">
        <w:rPr>
          <w:rFonts w:eastAsia="Calibri"/>
          <w:bCs/>
          <w:lang w:eastAsia="en-US"/>
        </w:rPr>
        <w:t>240,7</w:t>
      </w:r>
      <w:r w:rsidR="00EE0A35" w:rsidRPr="00711DA4">
        <w:rPr>
          <w:rFonts w:eastAsia="Calibri"/>
          <w:bCs/>
          <w:lang w:eastAsia="en-US"/>
        </w:rPr>
        <w:t xml:space="preserve"> ha) </w:t>
      </w:r>
      <w:r w:rsidR="008F74AD">
        <w:rPr>
          <w:rFonts w:eastAsia="Calibri"/>
          <w:bCs/>
          <w:lang w:eastAsia="en-US"/>
        </w:rPr>
        <w:t xml:space="preserve">ja Laanealuse (87,9 ha) </w:t>
      </w:r>
      <w:r w:rsidR="00EE0A35" w:rsidRPr="00711DA4">
        <w:rPr>
          <w:rFonts w:eastAsia="Calibri"/>
          <w:bCs/>
          <w:lang w:eastAsia="en-US"/>
        </w:rPr>
        <w:t>maaparandussüsteemi</w:t>
      </w:r>
      <w:r w:rsidR="008F74AD">
        <w:rPr>
          <w:rFonts w:eastAsia="Calibri"/>
          <w:bCs/>
          <w:lang w:eastAsia="en-US"/>
        </w:rPr>
        <w:t>de</w:t>
      </w:r>
      <w:r w:rsidR="00EE0A35" w:rsidRPr="00711DA4">
        <w:rPr>
          <w:rFonts w:eastAsia="Calibri"/>
          <w:bCs/>
          <w:lang w:eastAsia="en-US"/>
        </w:rPr>
        <w:t xml:space="preserve"> ning </w:t>
      </w:r>
      <w:r w:rsidR="008F74AD">
        <w:rPr>
          <w:rFonts w:eastAsia="Calibri"/>
          <w:bCs/>
          <w:lang w:eastAsia="en-US"/>
        </w:rPr>
        <w:t>Kopli</w:t>
      </w:r>
      <w:r w:rsidR="0062371C" w:rsidRPr="0062371C">
        <w:rPr>
          <w:rFonts w:eastAsia="Calibri"/>
          <w:bCs/>
          <w:lang w:eastAsia="en-US"/>
        </w:rPr>
        <w:t xml:space="preserve"> tee </w:t>
      </w:r>
      <w:r w:rsidR="00711DA4" w:rsidRPr="00711DA4">
        <w:rPr>
          <w:rFonts w:eastAsia="Calibri"/>
          <w:bCs/>
          <w:lang w:eastAsia="en-US"/>
        </w:rPr>
        <w:t>(</w:t>
      </w:r>
      <w:r w:rsidR="008F74AD">
        <w:rPr>
          <w:rFonts w:eastAsia="Calibri"/>
          <w:bCs/>
          <w:lang w:eastAsia="en-US"/>
        </w:rPr>
        <w:t>0,51</w:t>
      </w:r>
      <w:r w:rsidR="00711DA4" w:rsidRPr="00711DA4">
        <w:rPr>
          <w:rFonts w:eastAsia="Calibri"/>
          <w:bCs/>
          <w:lang w:eastAsia="en-US"/>
        </w:rPr>
        <w:t xml:space="preserve"> km)</w:t>
      </w:r>
      <w:r w:rsidR="008F74AD">
        <w:rPr>
          <w:rFonts w:eastAsia="Calibri"/>
          <w:bCs/>
          <w:lang w:eastAsia="en-US"/>
        </w:rPr>
        <w:t xml:space="preserve">, Koka tee (0,37 km), Jaanika tee (2,937 km), </w:t>
      </w:r>
      <w:proofErr w:type="spellStart"/>
      <w:r w:rsidR="008F74AD">
        <w:rPr>
          <w:rFonts w:eastAsia="Calibri"/>
          <w:bCs/>
          <w:lang w:eastAsia="en-US"/>
        </w:rPr>
        <w:t>Sipaküla</w:t>
      </w:r>
      <w:proofErr w:type="spellEnd"/>
      <w:r w:rsidR="008F74AD">
        <w:rPr>
          <w:rFonts w:eastAsia="Calibri"/>
          <w:bCs/>
          <w:lang w:eastAsia="en-US"/>
        </w:rPr>
        <w:t xml:space="preserve"> tee (0,096 km) ja </w:t>
      </w:r>
      <w:proofErr w:type="spellStart"/>
      <w:r w:rsidR="008F74AD">
        <w:rPr>
          <w:rFonts w:eastAsia="Calibri"/>
          <w:bCs/>
          <w:lang w:eastAsia="en-US"/>
        </w:rPr>
        <w:t>Rangu</w:t>
      </w:r>
      <w:proofErr w:type="spellEnd"/>
      <w:r w:rsidR="008F74AD">
        <w:rPr>
          <w:rFonts w:eastAsia="Calibri"/>
          <w:bCs/>
          <w:lang w:eastAsia="en-US"/>
        </w:rPr>
        <w:t xml:space="preserve"> metsatee (0,186 km)</w:t>
      </w:r>
      <w:r w:rsidR="00E0634C" w:rsidRPr="00711DA4">
        <w:rPr>
          <w:rFonts w:eastAsia="Calibri"/>
          <w:bCs/>
          <w:lang w:eastAsia="en-US"/>
        </w:rPr>
        <w:t xml:space="preserve">, </w:t>
      </w:r>
      <w:r w:rsidR="00EE0A35" w:rsidRPr="00711DA4">
        <w:rPr>
          <w:bCs/>
        </w:rPr>
        <w:t xml:space="preserve">mis asuvad </w:t>
      </w:r>
      <w:bookmarkEnd w:id="0"/>
      <w:bookmarkEnd w:id="2"/>
      <w:r w:rsidR="0062371C">
        <w:rPr>
          <w:bCs/>
        </w:rPr>
        <w:t>Rapla</w:t>
      </w:r>
      <w:r w:rsidR="00EE0A35" w:rsidRPr="00711DA4">
        <w:rPr>
          <w:bCs/>
        </w:rPr>
        <w:t xml:space="preserve"> maakonnas, </w:t>
      </w:r>
      <w:r w:rsidR="008F74AD">
        <w:rPr>
          <w:bCs/>
        </w:rPr>
        <w:t>Märjamaa</w:t>
      </w:r>
      <w:r w:rsidR="00EE0A35" w:rsidRPr="00711DA4">
        <w:rPr>
          <w:bCs/>
        </w:rPr>
        <w:t xml:space="preserve"> vallas, </w:t>
      </w:r>
      <w:bookmarkEnd w:id="1"/>
      <w:bookmarkEnd w:id="3"/>
      <w:bookmarkEnd w:id="4"/>
      <w:bookmarkEnd w:id="5"/>
      <w:r w:rsidR="008F74AD">
        <w:rPr>
          <w:bCs/>
        </w:rPr>
        <w:t xml:space="preserve">Paeküla, Konuvere, </w:t>
      </w:r>
      <w:proofErr w:type="spellStart"/>
      <w:r w:rsidR="008F74AD">
        <w:rPr>
          <w:bCs/>
        </w:rPr>
        <w:t>Sipa</w:t>
      </w:r>
      <w:proofErr w:type="spellEnd"/>
      <w:r w:rsidR="008F74AD">
        <w:rPr>
          <w:bCs/>
        </w:rPr>
        <w:t xml:space="preserve">, </w:t>
      </w:r>
      <w:proofErr w:type="spellStart"/>
      <w:r w:rsidR="008F74AD">
        <w:rPr>
          <w:bCs/>
        </w:rPr>
        <w:t>Rangu</w:t>
      </w:r>
      <w:proofErr w:type="spellEnd"/>
      <w:r w:rsidR="008F74AD">
        <w:rPr>
          <w:bCs/>
        </w:rPr>
        <w:t>, Mõraste ja Sõtke</w:t>
      </w:r>
      <w:bookmarkEnd w:id="6"/>
      <w:r w:rsidR="0062371C">
        <w:rPr>
          <w:bCs/>
        </w:rPr>
        <w:t xml:space="preserve"> külas</w:t>
      </w:r>
      <w:bookmarkEnd w:id="7"/>
      <w:r w:rsidR="004127D4">
        <w:rPr>
          <w:bCs/>
        </w:rPr>
        <w:t>,</w:t>
      </w:r>
      <w:r w:rsidR="0062371C">
        <w:rPr>
          <w:bCs/>
        </w:rPr>
        <w:t xml:space="preserve"> </w:t>
      </w:r>
    </w:p>
    <w:p w14:paraId="7586B2E4" w14:textId="77777777" w:rsidR="004127D4" w:rsidRDefault="004127D4" w:rsidP="00E0634C">
      <w:pPr>
        <w:tabs>
          <w:tab w:val="left" w:pos="567"/>
        </w:tabs>
        <w:suppressAutoHyphens w:val="0"/>
        <w:autoSpaceDE w:val="0"/>
        <w:autoSpaceDN w:val="0"/>
        <w:adjustRightInd w:val="0"/>
        <w:jc w:val="both"/>
        <w:rPr>
          <w:bCs/>
        </w:rPr>
      </w:pPr>
    </w:p>
    <w:p w14:paraId="031A35EF" w14:textId="77777777" w:rsidR="004127D4" w:rsidRDefault="004127D4" w:rsidP="00E0634C">
      <w:pPr>
        <w:tabs>
          <w:tab w:val="left" w:pos="567"/>
        </w:tabs>
        <w:suppressAutoHyphens w:val="0"/>
        <w:autoSpaceDE w:val="0"/>
        <w:autoSpaceDN w:val="0"/>
        <w:adjustRightInd w:val="0"/>
        <w:jc w:val="both"/>
        <w:rPr>
          <w:bCs/>
        </w:rPr>
      </w:pPr>
    </w:p>
    <w:p w14:paraId="528606B1" w14:textId="4B89DE19" w:rsidR="00EE0A35" w:rsidRPr="004203A7" w:rsidRDefault="00164C75" w:rsidP="00E0634C">
      <w:pPr>
        <w:tabs>
          <w:tab w:val="left" w:pos="567"/>
        </w:tabs>
        <w:suppressAutoHyphens w:val="0"/>
        <w:autoSpaceDE w:val="0"/>
        <w:autoSpaceDN w:val="0"/>
        <w:adjustRightInd w:val="0"/>
        <w:jc w:val="both"/>
        <w:rPr>
          <w:rFonts w:eastAsia="Calibri"/>
          <w:bCs/>
          <w:lang w:eastAsia="en-US"/>
        </w:rPr>
      </w:pPr>
      <w:r w:rsidRPr="00711DA4">
        <w:rPr>
          <w:bCs/>
        </w:rPr>
        <w:t>rekonstrueerimi</w:t>
      </w:r>
      <w:r w:rsidR="00EE0A35" w:rsidRPr="00711DA4">
        <w:rPr>
          <w:bCs/>
        </w:rPr>
        <w:t>stööde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799310C"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8F74AD" w:rsidRPr="008F74AD">
        <w:rPr>
          <w:b/>
          <w:bCs/>
        </w:rPr>
        <w:t>REK Projekt OÜ</w:t>
      </w:r>
      <w:r w:rsidR="008F74AD">
        <w:t xml:space="preserve"> poolt koostatud „Konuvere metsakuivenduse maaparandusehitiste ja </w:t>
      </w:r>
      <w:proofErr w:type="spellStart"/>
      <w:r w:rsidR="008F74AD">
        <w:t>teedevõrgu</w:t>
      </w:r>
      <w:proofErr w:type="spellEnd"/>
      <w:r w:rsidR="008F74AD">
        <w:t xml:space="preserve"> rekonstrueerimise projekt“ ja </w:t>
      </w:r>
      <w:r w:rsidR="008F74AD" w:rsidRPr="008F74AD">
        <w:rPr>
          <w:b/>
          <w:bCs/>
        </w:rPr>
        <w:t>Projekteerimisbüroo Maa ja Vesi AS</w:t>
      </w:r>
      <w:r w:rsidR="008F74AD" w:rsidRPr="004E2589">
        <w:t xml:space="preserve"> poolt koostatud „</w:t>
      </w:r>
      <w:r w:rsidR="008F74AD">
        <w:t>Laanealuse metsakuivenduse</w:t>
      </w:r>
      <w:r w:rsidR="008F74AD" w:rsidRPr="004E2589">
        <w:t xml:space="preserve"> </w:t>
      </w:r>
      <w:r w:rsidR="008F74AD">
        <w:t>ja teed</w:t>
      </w:r>
      <w:r w:rsidR="0062371C"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61420B5"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62371C" w:rsidRPr="00D30DB0">
        <w:t xml:space="preserve">Enn </w:t>
      </w:r>
      <w:proofErr w:type="spellStart"/>
      <w:r w:rsidR="0062371C" w:rsidRPr="00D30DB0">
        <w:t>Raav</w:t>
      </w:r>
      <w:proofErr w:type="spellEnd"/>
      <w:r w:rsidR="0062371C" w:rsidRPr="00D30DB0">
        <w:t xml:space="preserve"> tel: 56479639; e-post: </w:t>
      </w:r>
      <w:hyperlink r:id="rId9" w:history="1">
        <w:r w:rsidR="0062371C" w:rsidRPr="00D30DB0">
          <w:rPr>
            <w:rStyle w:val="Hperlink"/>
          </w:rPr>
          <w:t>enn.raav@rmk.ee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0D0B183E" w14:textId="17C22999" w:rsidR="00B07302" w:rsidRDefault="00664C0C" w:rsidP="00664C0C">
      <w:pPr>
        <w:jc w:val="both"/>
      </w:pPr>
      <w:r>
        <w:t xml:space="preserve">5.1. </w:t>
      </w:r>
      <w:r w:rsidR="00465B96" w:rsidRPr="00465B96">
        <w:t>Pakkuja peab esitama RHS § 90 ko</w:t>
      </w:r>
      <w:r w:rsidR="009C5E36">
        <w:t xml:space="preserve">hase pakkumuse tagatise </w:t>
      </w:r>
      <w:r w:rsidR="009C5E36" w:rsidRPr="00B07302">
        <w:rPr>
          <w:b/>
          <w:bCs/>
        </w:rPr>
        <w:t xml:space="preserve">summas </w:t>
      </w:r>
      <w:r w:rsidR="00B07302" w:rsidRPr="00B07302">
        <w:rPr>
          <w:b/>
          <w:bCs/>
        </w:rPr>
        <w:t>3</w:t>
      </w:r>
      <w:r w:rsidR="0044438F" w:rsidRPr="00B07302">
        <w:rPr>
          <w:b/>
          <w:bCs/>
        </w:rPr>
        <w:t>0</w:t>
      </w:r>
      <w:r w:rsidR="00465B96" w:rsidRPr="00B07302">
        <w:rPr>
          <w:b/>
          <w:bCs/>
        </w:rPr>
        <w:t xml:space="preserve">00 </w:t>
      </w:r>
      <w:r w:rsidR="00B07302" w:rsidRPr="00B07302">
        <w:rPr>
          <w:b/>
          <w:bCs/>
        </w:rPr>
        <w:t>eurot</w:t>
      </w:r>
      <w:r w:rsidR="00465B96" w:rsidRPr="00B07302">
        <w:rPr>
          <w:b/>
          <w:bCs/>
        </w:rPr>
        <w:t>,</w:t>
      </w:r>
      <w:r w:rsidR="00465B96" w:rsidRPr="00465B96">
        <w:t xml:space="preserve"> kas:  </w:t>
      </w:r>
    </w:p>
    <w:p w14:paraId="75653262" w14:textId="5BA96817"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8F74AD" w:rsidRPr="008F74AD">
        <w:rPr>
          <w:bCs/>
          <w:i/>
        </w:rPr>
        <w:t>Konuvere maaparandussüsteemi ja teede ning Laanealuse maaparandussüsteemi ja teede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lastRenderedPageBreak/>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0E4DABB3" w14:textId="34C92FD0" w:rsidR="00894592" w:rsidRPr="00546F4E" w:rsidRDefault="008F74AD" w:rsidP="007E11D1">
      <w:pPr>
        <w:suppressAutoHyphens w:val="0"/>
        <w:autoSpaceDE w:val="0"/>
        <w:autoSpaceDN w:val="0"/>
        <w:adjustRightInd w:val="0"/>
        <w:jc w:val="both"/>
        <w:rPr>
          <w:rFonts w:eastAsia="Calibri"/>
          <w:bCs/>
          <w:lang w:eastAsia="en-US"/>
        </w:rPr>
      </w:pPr>
      <w:r w:rsidRPr="00546F4E">
        <w:rPr>
          <w:rFonts w:eastAsia="Calibri"/>
          <w:bCs/>
          <w:lang w:eastAsia="en-US"/>
        </w:rPr>
        <w:t xml:space="preserve">Konuvere (240,7 ha) ja Laanealuse (87,9 ha) maaparandussüsteemid ning Kopli tee (0,51 km), Koka tee (0,37 km), Jaanika tee (2,937 km), </w:t>
      </w:r>
      <w:proofErr w:type="spellStart"/>
      <w:r w:rsidRPr="00546F4E">
        <w:rPr>
          <w:rFonts w:eastAsia="Calibri"/>
          <w:bCs/>
          <w:lang w:eastAsia="en-US"/>
        </w:rPr>
        <w:t>Sipaküla</w:t>
      </w:r>
      <w:proofErr w:type="spellEnd"/>
      <w:r w:rsidRPr="00546F4E">
        <w:rPr>
          <w:rFonts w:eastAsia="Calibri"/>
          <w:bCs/>
          <w:lang w:eastAsia="en-US"/>
        </w:rPr>
        <w:t xml:space="preserve"> tee (0,096 km) ja </w:t>
      </w:r>
      <w:proofErr w:type="spellStart"/>
      <w:r w:rsidRPr="00546F4E">
        <w:rPr>
          <w:rFonts w:eastAsia="Calibri"/>
          <w:bCs/>
          <w:lang w:eastAsia="en-US"/>
        </w:rPr>
        <w:t>Rangu</w:t>
      </w:r>
      <w:proofErr w:type="spellEnd"/>
      <w:r w:rsidRPr="00546F4E">
        <w:rPr>
          <w:rFonts w:eastAsia="Calibri"/>
          <w:bCs/>
          <w:lang w:eastAsia="en-US"/>
        </w:rPr>
        <w:t xml:space="preserve"> metsatee (0,186 km) asuvad Rapla maakonnas, Märjamaa vallas, Paeküla, Konuvere, </w:t>
      </w:r>
      <w:proofErr w:type="spellStart"/>
      <w:r w:rsidRPr="00546F4E">
        <w:rPr>
          <w:rFonts w:eastAsia="Calibri"/>
          <w:bCs/>
          <w:lang w:eastAsia="en-US"/>
        </w:rPr>
        <w:t>Sipa</w:t>
      </w:r>
      <w:proofErr w:type="spellEnd"/>
      <w:r w:rsidRPr="00546F4E">
        <w:rPr>
          <w:rFonts w:eastAsia="Calibri"/>
          <w:bCs/>
          <w:lang w:eastAsia="en-US"/>
        </w:rPr>
        <w:t xml:space="preserve">, </w:t>
      </w:r>
      <w:proofErr w:type="spellStart"/>
      <w:r w:rsidRPr="00546F4E">
        <w:rPr>
          <w:rFonts w:eastAsia="Calibri"/>
          <w:bCs/>
          <w:lang w:eastAsia="en-US"/>
        </w:rPr>
        <w:t>Rangu</w:t>
      </w:r>
      <w:proofErr w:type="spellEnd"/>
      <w:r w:rsidRPr="00546F4E">
        <w:rPr>
          <w:rFonts w:eastAsia="Calibri"/>
          <w:bCs/>
          <w:lang w:eastAsia="en-US"/>
        </w:rPr>
        <w:t>, Mõraste ja Sõtke külas</w:t>
      </w:r>
      <w:r w:rsidR="00894592" w:rsidRPr="00546F4E">
        <w:rPr>
          <w:rFonts w:eastAsia="Calibri"/>
          <w:bCs/>
          <w:lang w:eastAsia="en-US"/>
        </w:rPr>
        <w:t>.</w:t>
      </w:r>
    </w:p>
    <w:p w14:paraId="7EF2E15E" w14:textId="2EB16762" w:rsidR="009103BF" w:rsidRPr="00546F4E" w:rsidRDefault="00546F4E" w:rsidP="00894592">
      <w:pPr>
        <w:suppressAutoHyphens w:val="0"/>
        <w:autoSpaceDE w:val="0"/>
        <w:autoSpaceDN w:val="0"/>
        <w:adjustRightInd w:val="0"/>
        <w:jc w:val="both"/>
        <w:rPr>
          <w:rFonts w:eastAsia="Calibri"/>
          <w:bCs/>
          <w:lang w:eastAsia="en-US"/>
        </w:rPr>
      </w:pPr>
      <w:r w:rsidRPr="00546F4E">
        <w:rPr>
          <w:rFonts w:eastAsia="Calibri"/>
          <w:bCs/>
          <w:lang w:eastAsia="en-US"/>
        </w:rPr>
        <w:t>Konuvere o</w:t>
      </w:r>
      <w:r w:rsidR="009103BF" w:rsidRPr="00546F4E">
        <w:rPr>
          <w:rFonts w:eastAsia="Calibri"/>
          <w:bCs/>
          <w:lang w:eastAsia="en-US"/>
        </w:rPr>
        <w:t xml:space="preserve">bjektile </w:t>
      </w:r>
      <w:r w:rsidRPr="00546F4E">
        <w:rPr>
          <w:rFonts w:eastAsia="Calibri"/>
          <w:bCs/>
          <w:lang w:eastAsia="en-US"/>
        </w:rPr>
        <w:t xml:space="preserve">pääseb 20170 Märjamaa - Konuvere </w:t>
      </w:r>
      <w:proofErr w:type="spellStart"/>
      <w:r w:rsidRPr="00546F4E">
        <w:rPr>
          <w:rFonts w:eastAsia="Calibri"/>
          <w:bCs/>
          <w:lang w:eastAsia="en-US"/>
        </w:rPr>
        <w:t>kõrvalmaanteelt</w:t>
      </w:r>
      <w:proofErr w:type="spellEnd"/>
      <w:r w:rsidRPr="00546F4E">
        <w:rPr>
          <w:rFonts w:eastAsia="Calibri"/>
          <w:bCs/>
          <w:lang w:eastAsia="en-US"/>
        </w:rPr>
        <w:t xml:space="preserve">, Konuvere - </w:t>
      </w:r>
      <w:proofErr w:type="spellStart"/>
      <w:r w:rsidRPr="00546F4E">
        <w:rPr>
          <w:rFonts w:eastAsia="Calibri"/>
          <w:bCs/>
          <w:lang w:eastAsia="en-US"/>
        </w:rPr>
        <w:t>Kootsi</w:t>
      </w:r>
      <w:proofErr w:type="spellEnd"/>
      <w:r w:rsidRPr="00546F4E">
        <w:rPr>
          <w:rFonts w:eastAsia="Calibri"/>
          <w:bCs/>
          <w:lang w:eastAsia="en-US"/>
        </w:rPr>
        <w:t xml:space="preserve"> teelt ja Raudteetammi teelt. Laanealuse objektile pääseb Vanamardi - Paeküla teelt km 4,359 mööda Jaanika teed, </w:t>
      </w:r>
      <w:proofErr w:type="spellStart"/>
      <w:r w:rsidRPr="00546F4E">
        <w:rPr>
          <w:rFonts w:eastAsia="Calibri"/>
          <w:bCs/>
          <w:lang w:eastAsia="en-US"/>
        </w:rPr>
        <w:t>Sipaküla</w:t>
      </w:r>
      <w:proofErr w:type="spellEnd"/>
      <w:r w:rsidRPr="00546F4E">
        <w:rPr>
          <w:rFonts w:eastAsia="Calibri"/>
          <w:bCs/>
          <w:lang w:eastAsia="en-US"/>
        </w:rPr>
        <w:t xml:space="preserve"> teele ja </w:t>
      </w:r>
      <w:proofErr w:type="spellStart"/>
      <w:r w:rsidRPr="00546F4E">
        <w:rPr>
          <w:rFonts w:eastAsia="Calibri"/>
          <w:bCs/>
          <w:lang w:eastAsia="en-US"/>
        </w:rPr>
        <w:t>Rangu</w:t>
      </w:r>
      <w:proofErr w:type="spellEnd"/>
      <w:r w:rsidRPr="00546F4E">
        <w:rPr>
          <w:rFonts w:eastAsia="Calibri"/>
          <w:bCs/>
          <w:lang w:eastAsia="en-US"/>
        </w:rPr>
        <w:t xml:space="preserve"> metsateele pääseb riigiteelt nr 29 Märjamaa-Koluvere kilomeetrilt 6,225 ja 7,752.</w:t>
      </w:r>
    </w:p>
    <w:p w14:paraId="31E52701" w14:textId="55048DF3" w:rsidR="005A12C0" w:rsidRPr="00546F4E" w:rsidRDefault="00507251" w:rsidP="0083030C">
      <w:pPr>
        <w:suppressAutoHyphens w:val="0"/>
        <w:autoSpaceDE w:val="0"/>
        <w:autoSpaceDN w:val="0"/>
        <w:adjustRightInd w:val="0"/>
        <w:jc w:val="both"/>
        <w:rPr>
          <w:lang w:eastAsia="et-EE"/>
        </w:rPr>
      </w:pPr>
      <w:r w:rsidRPr="00546F4E">
        <w:rPr>
          <w:lang w:eastAsia="et-EE"/>
        </w:rPr>
        <w:t xml:space="preserve">Vajalikud raietööd on RMK poolt </w:t>
      </w:r>
      <w:r w:rsidR="000E129C" w:rsidRPr="00546F4E">
        <w:rPr>
          <w:lang w:eastAsia="et-EE"/>
        </w:rPr>
        <w:t xml:space="preserve">lepingu sõlmimise ajaks </w:t>
      </w:r>
      <w:r w:rsidRPr="00546F4E">
        <w:rPr>
          <w:lang w:eastAsia="et-EE"/>
        </w:rPr>
        <w:t>tehtud</w:t>
      </w:r>
      <w:r w:rsidR="00D40D58" w:rsidRPr="00546F4E">
        <w:rPr>
          <w:lang w:eastAsia="et-EE"/>
        </w:rPr>
        <w:t>.</w:t>
      </w:r>
      <w:r w:rsidR="003A01F4" w:rsidRPr="00546F4E">
        <w:rPr>
          <w:lang w:eastAsia="et-EE"/>
        </w:rPr>
        <w:t xml:space="preserve"> </w:t>
      </w:r>
      <w:r w:rsidR="001049B5" w:rsidRPr="00546F4E">
        <w:rPr>
          <w:lang w:eastAsia="et-EE"/>
        </w:rPr>
        <w:t xml:space="preserve">RMK raie järgselt võib olla jäänud objektidele üksikuid raiumata ja </w:t>
      </w:r>
      <w:proofErr w:type="spellStart"/>
      <w:r w:rsidR="001049B5" w:rsidRPr="00546F4E">
        <w:rPr>
          <w:lang w:eastAsia="et-EE"/>
        </w:rPr>
        <w:t>kokkuvedamata</w:t>
      </w:r>
      <w:proofErr w:type="spellEnd"/>
      <w:r w:rsidR="001049B5" w:rsidRPr="00546F4E">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546F4E">
        <w:rPr>
          <w:lang w:eastAsia="et-EE"/>
        </w:rPr>
        <w:t>kokkuveetud</w:t>
      </w:r>
      <w:proofErr w:type="spellEnd"/>
      <w:r w:rsidR="001049B5" w:rsidRPr="00546F4E">
        <w:rPr>
          <w:lang w:eastAsia="et-EE"/>
        </w:rPr>
        <w:t xml:space="preserve"> ja ladustatud materjali mahu järgi. Raiutud metsamaterjali ei või jätta </w:t>
      </w:r>
      <w:proofErr w:type="spellStart"/>
      <w:r w:rsidR="001049B5" w:rsidRPr="00546F4E">
        <w:rPr>
          <w:lang w:eastAsia="et-EE"/>
        </w:rPr>
        <w:t>kokkuvedamata</w:t>
      </w:r>
      <w:proofErr w:type="spellEnd"/>
      <w:r w:rsidR="001049B5" w:rsidRPr="00546F4E">
        <w:rPr>
          <w:lang w:eastAsia="et-EE"/>
        </w:rPr>
        <w:t xml:space="preserve"> metsa, see tuleb </w:t>
      </w:r>
      <w:proofErr w:type="spellStart"/>
      <w:r w:rsidR="001049B5" w:rsidRPr="00546F4E">
        <w:rPr>
          <w:lang w:eastAsia="et-EE"/>
        </w:rPr>
        <w:t>kokkuvedada</w:t>
      </w:r>
      <w:proofErr w:type="spellEnd"/>
      <w:r w:rsidR="001049B5" w:rsidRPr="00546F4E">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546F4E">
        <w:rPr>
          <w:lang w:eastAsia="et-EE"/>
        </w:rPr>
        <w:t>kokkuveo</w:t>
      </w:r>
      <w:proofErr w:type="spellEnd"/>
      <w:r w:rsidR="001049B5" w:rsidRPr="00546F4E">
        <w:rPr>
          <w:lang w:eastAsia="et-EE"/>
        </w:rPr>
        <w:t xml:space="preserve"> hinnale. </w:t>
      </w:r>
    </w:p>
    <w:p w14:paraId="3F162582" w14:textId="1747AADA" w:rsidR="007F44C5" w:rsidRPr="009C496E" w:rsidRDefault="009166AD" w:rsidP="00BC03AC">
      <w:pPr>
        <w:suppressAutoHyphens w:val="0"/>
        <w:autoSpaceDE w:val="0"/>
        <w:autoSpaceDN w:val="0"/>
        <w:adjustRightInd w:val="0"/>
        <w:jc w:val="both"/>
        <w:rPr>
          <w:bCs/>
        </w:rPr>
      </w:pPr>
      <w:r w:rsidRPr="00546F4E">
        <w:rPr>
          <w:bCs/>
        </w:rPr>
        <w:t>Edasi tuleb teostada kändude juurimine</w:t>
      </w:r>
      <w:r w:rsidR="003963A3" w:rsidRPr="00546F4E">
        <w:rPr>
          <w:bCs/>
        </w:rPr>
        <w:t xml:space="preserve"> </w:t>
      </w:r>
      <w:r w:rsidR="00E97944" w:rsidRPr="00546F4E">
        <w:rPr>
          <w:bCs/>
        </w:rPr>
        <w:t>(</w:t>
      </w:r>
      <w:r w:rsidR="00546F4E" w:rsidRPr="00546F4E">
        <w:rPr>
          <w:bCs/>
        </w:rPr>
        <w:t>15,77</w:t>
      </w:r>
      <w:r w:rsidR="007E11D1" w:rsidRPr="00546F4E">
        <w:rPr>
          <w:bCs/>
        </w:rPr>
        <w:t xml:space="preserve"> ha</w:t>
      </w:r>
      <w:r w:rsidR="00546F4E">
        <w:rPr>
          <w:bCs/>
        </w:rPr>
        <w:t xml:space="preserve"> ja </w:t>
      </w:r>
      <w:r w:rsidR="00546F4E" w:rsidRPr="00546F4E">
        <w:rPr>
          <w:bCs/>
        </w:rPr>
        <w:t>16,51</w:t>
      </w:r>
      <w:r w:rsidR="00546F4E">
        <w:rPr>
          <w:bCs/>
        </w:rPr>
        <w:t xml:space="preserve"> ha</w:t>
      </w:r>
      <w:r w:rsidR="00E97944" w:rsidRPr="00546F4E">
        <w:rPr>
          <w:bCs/>
        </w:rPr>
        <w:t>)</w:t>
      </w:r>
      <w:r w:rsidR="00040158" w:rsidRPr="00546F4E">
        <w:rPr>
          <w:bCs/>
        </w:rPr>
        <w:t xml:space="preserve">. </w:t>
      </w:r>
      <w:r w:rsidR="007733AF" w:rsidRPr="00546F4E">
        <w:rPr>
          <w:bCs/>
        </w:rPr>
        <w:t xml:space="preserve">Kännud juuritakse kogu trasside ulatuses sealt, kus kasvab tihe võsa ja peenmets ning mets. </w:t>
      </w:r>
      <w:r w:rsidR="00D34133" w:rsidRPr="00546F4E">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546F4E">
        <w:rPr>
          <w:bCs/>
        </w:rPr>
        <w:t>Juuritud känn</w:t>
      </w:r>
      <w:r w:rsidR="00330E2F" w:rsidRPr="00546F4E">
        <w:rPr>
          <w:bCs/>
        </w:rPr>
        <w:t>ud ja väljatulnud kivid</w:t>
      </w:r>
      <w:r w:rsidR="00BC2995" w:rsidRPr="00546F4E">
        <w:rPr>
          <w:bCs/>
        </w:rPr>
        <w:t xml:space="preserve"> </w:t>
      </w:r>
      <w:r w:rsidR="00330E2F" w:rsidRPr="00546F4E">
        <w:rPr>
          <w:bCs/>
        </w:rPr>
        <w:t>tuleb paigutada trassi äärde nii, et ei tekiks katkematut valli, vahe tuleb jätta iga 25m tagant.</w:t>
      </w:r>
      <w:r w:rsidR="00CA6293" w:rsidRPr="00546F4E">
        <w:rPr>
          <w:bCs/>
        </w:rPr>
        <w:t xml:space="preserve"> Sette võib paigutada ka olemasoleva mulde taha, kuid see peab jääma sellest madalamale. </w:t>
      </w:r>
      <w:r w:rsidR="00BC03AC" w:rsidRPr="00546F4E">
        <w:rPr>
          <w:bCs/>
        </w:rPr>
        <w:t>Kraavitrasside mulded tuleb tasandada siledaks, liiklust võimaldavaks muldeks.</w:t>
      </w:r>
      <w:r w:rsidRPr="00546F4E">
        <w:rPr>
          <w:bCs/>
        </w:rPr>
        <w:t xml:space="preserve"> Kivide, kändude ja puidu asetamine kraavide mulletesse on </w:t>
      </w:r>
      <w:r w:rsidRPr="00546F4E">
        <w:rPr>
          <w:bCs/>
        </w:rPr>
        <w:lastRenderedPageBreak/>
        <w:t xml:space="preserve">keelatud. </w:t>
      </w:r>
      <w:r w:rsidR="00D34133" w:rsidRPr="00546F4E">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546F4E">
        <w:rPr>
          <w:bCs/>
        </w:rPr>
        <w:t xml:space="preserve">Kraavi teepoolsed perved peavad olema töödeldud </w:t>
      </w:r>
      <w:r w:rsidRPr="009C496E">
        <w:rPr>
          <w:bCs/>
        </w:rPr>
        <w:t>tasemel, mis võimaldab mehhaniseeritud hooldust.</w:t>
      </w:r>
      <w:r w:rsidR="000B70FA" w:rsidRPr="009C496E">
        <w:t xml:space="preserve"> </w:t>
      </w:r>
    </w:p>
    <w:p w14:paraId="4F355F95" w14:textId="4CD76E70" w:rsidR="00F46E8D" w:rsidRPr="009C496E" w:rsidRDefault="00546F4E" w:rsidP="00F46E8D">
      <w:pPr>
        <w:suppressAutoHyphens w:val="0"/>
        <w:autoSpaceDE w:val="0"/>
        <w:autoSpaceDN w:val="0"/>
        <w:adjustRightInd w:val="0"/>
        <w:jc w:val="both"/>
        <w:rPr>
          <w:bCs/>
        </w:rPr>
      </w:pPr>
      <w:bookmarkStart w:id="8" w:name="_Hlk114400271"/>
      <w:bookmarkStart w:id="9" w:name="_Hlk95313061"/>
      <w:r w:rsidRPr="009C496E">
        <w:rPr>
          <w:rFonts w:eastAsia="Calibri"/>
          <w:bCs/>
          <w:lang w:eastAsia="en-US"/>
        </w:rPr>
        <w:t>Konuvere ja Laanealuse</w:t>
      </w:r>
      <w:r w:rsidR="007E11D1" w:rsidRPr="009C496E">
        <w:rPr>
          <w:bCs/>
        </w:rPr>
        <w:t xml:space="preserve"> maaparandussüsteemi kraavide vooluvees liikuva sette kinni püüdmiseks </w:t>
      </w:r>
      <w:r w:rsidR="00F46E8D" w:rsidRPr="009C496E">
        <w:rPr>
          <w:bCs/>
        </w:rPr>
        <w:t>paigaldatakse kraavidele filtratsiooni tõkke ekraanid</w:t>
      </w:r>
      <w:r w:rsidR="009C496E" w:rsidRPr="009C496E">
        <w:rPr>
          <w:bCs/>
        </w:rPr>
        <w:t xml:space="preserve"> (Konuvere objektil 2 tk ja Laanealuse objektil 6 tk</w:t>
      </w:r>
      <w:r w:rsidR="00F46E8D" w:rsidRPr="009C496E">
        <w:rPr>
          <w:bCs/>
        </w:rPr>
        <w:t>. Setteekraanid tuleb paigaldada selliselt, et suurema vooluhulga korral oleksid setteekraanid püsivad (st ei läheks allavoolu) ning kataksid kogu kraavi ristlõike (st kõrgema veetaseme korral ei tohi filtratsioonitõke kerkida kraavi põhjast kõrgemale, ujuda). Selleks tuleb setteekraanid ankurdada.</w:t>
      </w:r>
    </w:p>
    <w:p w14:paraId="74B6F342" w14:textId="49838877" w:rsidR="00F46E8D" w:rsidRPr="009C496E" w:rsidRDefault="00F46E8D" w:rsidP="00F46E8D">
      <w:pPr>
        <w:suppressAutoHyphens w:val="0"/>
        <w:autoSpaceDE w:val="0"/>
        <w:autoSpaceDN w:val="0"/>
        <w:adjustRightInd w:val="0"/>
        <w:jc w:val="both"/>
        <w:rPr>
          <w:bCs/>
        </w:rPr>
      </w:pPr>
      <w:r w:rsidRPr="009C496E">
        <w:rPr>
          <w:bCs/>
        </w:rPr>
        <w:t>Pärast ehitustöid tuleb setteekraanid ja nende taha kogunenud sete eemaldada, et need ei takistaks vee äravoolu eesvooludesse. Setteekraanide paigaldamise täpne materjali vajadus määrata ehitustööde ajal, jälgides kraavi veetaset.</w:t>
      </w:r>
    </w:p>
    <w:p w14:paraId="5617296D" w14:textId="0B85EA17" w:rsidR="00FD4F6F" w:rsidRPr="004047C4" w:rsidRDefault="00FD4F6F" w:rsidP="00F46E8D">
      <w:pPr>
        <w:suppressAutoHyphens w:val="0"/>
        <w:autoSpaceDE w:val="0"/>
        <w:autoSpaceDN w:val="0"/>
        <w:adjustRightInd w:val="0"/>
        <w:jc w:val="both"/>
        <w:rPr>
          <w:bCs/>
        </w:rPr>
      </w:pPr>
      <w:r w:rsidRPr="009C496E">
        <w:rPr>
          <w:bCs/>
        </w:rPr>
        <w:t xml:space="preserve">Enne kraavide setetest puhastamist tuleb lammutada </w:t>
      </w:r>
      <w:r w:rsidR="009C496E" w:rsidRPr="009C496E">
        <w:rPr>
          <w:bCs/>
        </w:rPr>
        <w:t>8</w:t>
      </w:r>
      <w:r w:rsidRPr="009C496E">
        <w:rPr>
          <w:bCs/>
        </w:rPr>
        <w:t xml:space="preserve"> asukohas koprapaisud</w:t>
      </w:r>
      <w:r w:rsidR="009C496E" w:rsidRPr="009C496E">
        <w:rPr>
          <w:bCs/>
        </w:rPr>
        <w:t xml:space="preserve"> (2+6 tk)</w:t>
      </w:r>
      <w:r w:rsidRPr="009C496E">
        <w:rPr>
          <w:bCs/>
        </w:rPr>
        <w:t xml:space="preserve">. Likvideeritud koprapaisu materjali peab paigaldama veejuhtme servast vähemalt 5 m kaugusele juhul, kui materjal ei sega maa kasutamist või ära vedama. Koprapaisude lammutamise ja kaevetööde vahele peaks </w:t>
      </w:r>
      <w:r w:rsidRPr="004047C4">
        <w:rPr>
          <w:bCs/>
        </w:rPr>
        <w:t xml:space="preserve">jääma piisavalt pikk periood, mille käigus </w:t>
      </w:r>
      <w:proofErr w:type="spellStart"/>
      <w:r w:rsidRPr="004047C4">
        <w:rPr>
          <w:bCs/>
        </w:rPr>
        <w:t>leondunud</w:t>
      </w:r>
      <w:proofErr w:type="spellEnd"/>
      <w:r w:rsidRPr="004047C4">
        <w:rPr>
          <w:bCs/>
        </w:rPr>
        <w:t xml:space="preserve"> pinnas saaks vabaneda liigsest veest ja saavutada stabiilsuse.</w:t>
      </w:r>
    </w:p>
    <w:bookmarkEnd w:id="8"/>
    <w:bookmarkEnd w:id="9"/>
    <w:p w14:paraId="0588EBE2" w14:textId="52FC7530" w:rsidR="008960E4" w:rsidRPr="004047C4" w:rsidRDefault="004047C4" w:rsidP="008960E4">
      <w:pPr>
        <w:suppressAutoHyphens w:val="0"/>
        <w:autoSpaceDE w:val="0"/>
        <w:autoSpaceDN w:val="0"/>
        <w:adjustRightInd w:val="0"/>
        <w:jc w:val="both"/>
        <w:rPr>
          <w:bCs/>
        </w:rPr>
      </w:pPr>
      <w:r w:rsidRPr="004047C4">
        <w:rPr>
          <w:bCs/>
        </w:rPr>
        <w:t xml:space="preserve">Konuvere objekti eesvooludesse nr 100, 200 ja Kaguvere4 suubuvad drenaažisuudmete otsad (9 tk) puhastatakse setetest (D14-D16 ja D1-D6). Suudmetorud, mis olid setteta jäävad olemasolevasse seisundisse (D11-D13). </w:t>
      </w:r>
      <w:r w:rsidR="00C02FE6" w:rsidRPr="004047C4">
        <w:rPr>
          <w:bCs/>
        </w:rPr>
        <w:t xml:space="preserve">Sete paigutada kraavi muldesse, laiali ajada ja tasandada. </w:t>
      </w:r>
      <w:r w:rsidRPr="004047C4">
        <w:rPr>
          <w:bCs/>
        </w:rPr>
        <w:t xml:space="preserve">Eesvooludel nr 100, 200 ja Kaguvere4 põllumaaga piirnevatel lõikudel on ette nähtud osaliselt väljatõstetud sette </w:t>
      </w:r>
      <w:proofErr w:type="spellStart"/>
      <w:r w:rsidRPr="004047C4">
        <w:rPr>
          <w:bCs/>
        </w:rPr>
        <w:t>äravedu</w:t>
      </w:r>
      <w:proofErr w:type="spellEnd"/>
      <w:r w:rsidRPr="004047C4">
        <w:rPr>
          <w:bCs/>
        </w:rPr>
        <w:t xml:space="preserve"> lähima rekonstrueeritava veejuhtme muldele (100 ja Kaugvere 4 puhul – kas 100 lõigule PK7-PK0 või 101; 200 puhul – 201). </w:t>
      </w:r>
      <w:r w:rsidR="00C02FE6" w:rsidRPr="004047C4">
        <w:rPr>
          <w:bCs/>
        </w:rPr>
        <w:t xml:space="preserve">Ekspluatatsiooni käigus lõhutud mulded tuleb tasandada. </w:t>
      </w:r>
      <w:r w:rsidR="00C02FE6" w:rsidRPr="004047C4">
        <w:t xml:space="preserve">Rekonstrueeritavate teekraavide sete tõsta tee ja teekraavi vahelisele alale, kui sinna ei mahu üle kraavi metsa äärde. </w:t>
      </w:r>
      <w:r w:rsidRPr="004047C4">
        <w:t>Laanealuse objektile rajatakse 19 uut teekraavi (teekraavi 606-624). Kraavid rajatakse nõlvusega 1:1,5 ja põhjalaiusega 0,4m. Veejuhtmeid puhastatakse settest vastavalt määratud sette mahule 0,7-2,6 m³/m. Veejuhtmed on nõlvusega 1,5 ja 1,75 (RE 200) ja põhja laiusega 0,4-3,0 m.</w:t>
      </w:r>
    </w:p>
    <w:p w14:paraId="38FE9E42" w14:textId="77777777" w:rsidR="00E55E06" w:rsidRPr="004047C4" w:rsidRDefault="00E55E06" w:rsidP="00E55E06">
      <w:pPr>
        <w:suppressAutoHyphens w:val="0"/>
        <w:autoSpaceDE w:val="0"/>
        <w:autoSpaceDN w:val="0"/>
        <w:adjustRightInd w:val="0"/>
        <w:jc w:val="both"/>
        <w:rPr>
          <w:lang w:eastAsia="et-EE"/>
        </w:rPr>
      </w:pPr>
      <w:r w:rsidRPr="004047C4">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E55E06" w:rsidRPr="004047C4" w14:paraId="4DF9D9A1" w14:textId="77777777" w:rsidTr="00AA1171">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0C11" w14:textId="77777777" w:rsidR="00E55E06" w:rsidRPr="004047C4" w:rsidRDefault="00E55E06" w:rsidP="00AA1171">
            <w:pPr>
              <w:suppressAutoHyphens w:val="0"/>
              <w:jc w:val="center"/>
              <w:rPr>
                <w:color w:val="000000"/>
                <w:lang w:eastAsia="et-EE"/>
              </w:rPr>
            </w:pPr>
            <w:r w:rsidRPr="004047C4">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B7DA397" w14:textId="06267831" w:rsidR="00E55E06" w:rsidRPr="004047C4" w:rsidRDefault="00E55E06" w:rsidP="00AA1171">
            <w:pPr>
              <w:suppressAutoHyphens w:val="0"/>
              <w:jc w:val="center"/>
              <w:rPr>
                <w:color w:val="000000"/>
                <w:lang w:eastAsia="et-EE"/>
              </w:rPr>
            </w:pPr>
            <w:r w:rsidRPr="004047C4">
              <w:rPr>
                <w:color w:val="000000"/>
                <w:lang w:eastAsia="et-EE"/>
              </w:rPr>
              <w:t>Pikkus (</w:t>
            </w:r>
            <w:r w:rsidR="004047C4">
              <w:rPr>
                <w:color w:val="000000"/>
                <w:lang w:eastAsia="et-EE"/>
              </w:rPr>
              <w:t>k</w:t>
            </w:r>
            <w:r w:rsidRPr="004047C4">
              <w:rPr>
                <w:color w:val="000000"/>
                <w:lang w:eastAsia="et-EE"/>
              </w:rPr>
              <w:t>m)</w:t>
            </w:r>
          </w:p>
        </w:tc>
      </w:tr>
      <w:tr w:rsidR="004047C4" w:rsidRPr="004047C4" w14:paraId="1A79C027"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051EE669" w14:textId="184AFCBE" w:rsidR="004047C4" w:rsidRPr="004047C4" w:rsidRDefault="004047C4" w:rsidP="004047C4">
            <w:r w:rsidRPr="004047C4">
              <w:t>EE - ehitatav eesvool</w:t>
            </w:r>
          </w:p>
        </w:tc>
        <w:tc>
          <w:tcPr>
            <w:tcW w:w="960" w:type="dxa"/>
            <w:tcBorders>
              <w:top w:val="nil"/>
              <w:left w:val="nil"/>
              <w:bottom w:val="single" w:sz="4" w:space="0" w:color="auto"/>
              <w:right w:val="single" w:sz="4" w:space="0" w:color="auto"/>
            </w:tcBorders>
            <w:shd w:val="clear" w:color="auto" w:fill="auto"/>
            <w:noWrap/>
            <w:hideMark/>
          </w:tcPr>
          <w:p w14:paraId="0D79F35C" w14:textId="6460F8B9" w:rsidR="004047C4" w:rsidRPr="004047C4" w:rsidRDefault="004047C4" w:rsidP="004047C4">
            <w:pPr>
              <w:jc w:val="right"/>
            </w:pPr>
            <w:r w:rsidRPr="004047C4">
              <w:t>0,451</w:t>
            </w:r>
          </w:p>
        </w:tc>
      </w:tr>
      <w:tr w:rsidR="004047C4" w:rsidRPr="004047C4" w14:paraId="154414F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BCD66B1" w14:textId="0CCD2708" w:rsidR="004047C4" w:rsidRPr="004047C4" w:rsidRDefault="004047C4" w:rsidP="004047C4">
            <w:r w:rsidRPr="004047C4">
              <w:t>RE - rekonstrueeritav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1E97BEE" w14:textId="6EB8F2F1" w:rsidR="004047C4" w:rsidRPr="004047C4" w:rsidRDefault="004047C4" w:rsidP="004047C4">
            <w:pPr>
              <w:jc w:val="right"/>
            </w:pPr>
            <w:r w:rsidRPr="004047C4">
              <w:t>2,645</w:t>
            </w:r>
          </w:p>
        </w:tc>
      </w:tr>
      <w:tr w:rsidR="004047C4" w:rsidRPr="004047C4" w14:paraId="355281FC"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E4B705" w14:textId="1C21E327" w:rsidR="004047C4" w:rsidRPr="004047C4" w:rsidRDefault="004047C4" w:rsidP="004047C4">
            <w:r w:rsidRPr="004047C4">
              <w:t>UE - uuendatav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44E279D" w14:textId="4BF062BA" w:rsidR="004047C4" w:rsidRPr="004047C4" w:rsidRDefault="004047C4" w:rsidP="004047C4">
            <w:pPr>
              <w:jc w:val="right"/>
            </w:pPr>
            <w:r w:rsidRPr="004047C4">
              <w:t>0,323</w:t>
            </w:r>
          </w:p>
        </w:tc>
      </w:tr>
      <w:tr w:rsidR="004047C4" w:rsidRPr="004047C4" w14:paraId="74579C3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51731E" w14:textId="2E0613F4" w:rsidR="004047C4" w:rsidRPr="004047C4" w:rsidRDefault="004047C4" w:rsidP="004047C4">
            <w:r w:rsidRPr="004047C4">
              <w:t>HE - hooldatav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BA262F" w14:textId="3877EBB5" w:rsidR="004047C4" w:rsidRPr="004047C4" w:rsidRDefault="004047C4" w:rsidP="004047C4">
            <w:pPr>
              <w:jc w:val="right"/>
            </w:pPr>
            <w:r w:rsidRPr="004047C4">
              <w:t>5,640</w:t>
            </w:r>
          </w:p>
        </w:tc>
      </w:tr>
      <w:tr w:rsidR="004047C4" w:rsidRPr="004047C4" w14:paraId="3829604F"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248DA05" w14:textId="1C197EB0" w:rsidR="004047C4" w:rsidRPr="004047C4" w:rsidRDefault="004047C4" w:rsidP="004047C4">
            <w:r w:rsidRPr="004047C4">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FE0A512" w14:textId="1B4870C4" w:rsidR="004047C4" w:rsidRPr="004047C4" w:rsidRDefault="004047C4" w:rsidP="004047C4">
            <w:pPr>
              <w:jc w:val="right"/>
            </w:pPr>
            <w:r w:rsidRPr="004047C4">
              <w:t>23,964</w:t>
            </w:r>
          </w:p>
        </w:tc>
      </w:tr>
      <w:tr w:rsidR="004047C4" w:rsidRPr="004047C4" w14:paraId="74F92838"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429706D" w14:textId="2B5DEFD5" w:rsidR="004047C4" w:rsidRPr="004047C4" w:rsidRDefault="004047C4" w:rsidP="004047C4">
            <w:r w:rsidRPr="004047C4">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CAD926" w14:textId="2DFEE6A5" w:rsidR="004047C4" w:rsidRPr="004047C4" w:rsidRDefault="004047C4" w:rsidP="004047C4">
            <w:pPr>
              <w:jc w:val="right"/>
            </w:pPr>
            <w:r w:rsidRPr="004047C4">
              <w:t>3,631</w:t>
            </w:r>
          </w:p>
        </w:tc>
      </w:tr>
      <w:tr w:rsidR="004047C4" w:rsidRPr="004047C4" w14:paraId="088F0D08"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9CE0A5A" w14:textId="5668B269" w:rsidR="004047C4" w:rsidRPr="004047C4" w:rsidRDefault="004047C4" w:rsidP="004047C4">
            <w:r w:rsidRPr="004047C4">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070202C" w14:textId="6F522CD4" w:rsidR="004047C4" w:rsidRPr="004047C4" w:rsidRDefault="004047C4" w:rsidP="004047C4">
            <w:pPr>
              <w:jc w:val="right"/>
            </w:pPr>
            <w:r w:rsidRPr="004047C4">
              <w:t>5,437</w:t>
            </w:r>
          </w:p>
        </w:tc>
      </w:tr>
      <w:tr w:rsidR="004047C4" w:rsidRPr="004047C4" w14:paraId="60061939"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8BA5FD3" w14:textId="7C3BE076" w:rsidR="004047C4" w:rsidRPr="004047C4" w:rsidRDefault="004047C4" w:rsidP="004047C4">
            <w:r w:rsidRPr="004047C4">
              <w:t>EN - ehitatav teenõva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0FAC936" w14:textId="066649C8" w:rsidR="004047C4" w:rsidRPr="004047C4" w:rsidRDefault="004047C4" w:rsidP="004047C4">
            <w:pPr>
              <w:jc w:val="right"/>
            </w:pPr>
            <w:r w:rsidRPr="004047C4">
              <w:t>0,293</w:t>
            </w:r>
          </w:p>
        </w:tc>
      </w:tr>
      <w:tr w:rsidR="004047C4" w:rsidRPr="008F74AD" w14:paraId="6AF1DD72"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3D1106F9" w14:textId="77777777" w:rsidR="004047C4" w:rsidRPr="004047C4" w:rsidRDefault="004047C4" w:rsidP="004047C4">
            <w:pPr>
              <w:suppressAutoHyphens w:val="0"/>
              <w:rPr>
                <w:b/>
                <w:bCs/>
                <w:color w:val="000000"/>
                <w:lang w:eastAsia="et-EE"/>
              </w:rPr>
            </w:pPr>
            <w:r w:rsidRPr="004047C4">
              <w:rPr>
                <w:b/>
                <w:bCs/>
              </w:rPr>
              <w:t>KOKKU</w:t>
            </w:r>
          </w:p>
        </w:tc>
        <w:tc>
          <w:tcPr>
            <w:tcW w:w="960" w:type="dxa"/>
            <w:tcBorders>
              <w:top w:val="nil"/>
              <w:left w:val="nil"/>
              <w:bottom w:val="single" w:sz="4" w:space="0" w:color="auto"/>
              <w:right w:val="single" w:sz="4" w:space="0" w:color="auto"/>
            </w:tcBorders>
            <w:shd w:val="clear" w:color="auto" w:fill="auto"/>
            <w:noWrap/>
            <w:hideMark/>
          </w:tcPr>
          <w:p w14:paraId="51454EEE" w14:textId="52CFBA2F" w:rsidR="004047C4" w:rsidRPr="004047C4" w:rsidRDefault="004047C4" w:rsidP="004047C4">
            <w:pPr>
              <w:suppressAutoHyphens w:val="0"/>
              <w:jc w:val="right"/>
              <w:rPr>
                <w:b/>
                <w:bCs/>
                <w:color w:val="000000"/>
                <w:lang w:eastAsia="et-EE"/>
              </w:rPr>
            </w:pPr>
            <w:r w:rsidRPr="004047C4">
              <w:rPr>
                <w:b/>
                <w:bCs/>
              </w:rPr>
              <w:t>42,384</w:t>
            </w:r>
          </w:p>
        </w:tc>
      </w:tr>
    </w:tbl>
    <w:p w14:paraId="4215C065" w14:textId="60AC9ECE" w:rsidR="004047C4" w:rsidRPr="00FA57FE" w:rsidRDefault="004047C4" w:rsidP="00AB6E95">
      <w:pPr>
        <w:suppressAutoHyphens w:val="0"/>
        <w:autoSpaceDE w:val="0"/>
        <w:autoSpaceDN w:val="0"/>
        <w:adjustRightInd w:val="0"/>
        <w:jc w:val="both"/>
        <w:rPr>
          <w:bCs/>
        </w:rPr>
      </w:pPr>
      <w:r w:rsidRPr="004047C4">
        <w:rPr>
          <w:bCs/>
        </w:rPr>
        <w:t xml:space="preserve">Metsamaa kraavi mullavalli taha kogunev vesi tuleb läbi valli kraavi juhtida  30cm läbimõõdu ja 9m pikkuse plasttoruga </w:t>
      </w:r>
      <w:proofErr w:type="spellStart"/>
      <w:r w:rsidRPr="004047C4">
        <w:rPr>
          <w:bCs/>
        </w:rPr>
        <w:t>Di</w:t>
      </w:r>
      <w:proofErr w:type="spellEnd"/>
      <w:r w:rsidRPr="004047C4">
        <w:rPr>
          <w:bCs/>
        </w:rPr>
        <w:t xml:space="preserve"> 300mm SN8 (veeviimar, tüüp VV-300). Veeviimarid on ette nähtud ehitada vastavalt tüüpjoonisele 1.7 (2013.a). Ette on nähtud </w:t>
      </w:r>
      <w:r>
        <w:rPr>
          <w:bCs/>
        </w:rPr>
        <w:t>4</w:t>
      </w:r>
      <w:r w:rsidRPr="004047C4">
        <w:rPr>
          <w:bCs/>
        </w:rPr>
        <w:t xml:space="preserve">2 veeviimari </w:t>
      </w:r>
      <w:r>
        <w:rPr>
          <w:bCs/>
        </w:rPr>
        <w:t xml:space="preserve">(34+8tk) </w:t>
      </w:r>
      <w:r w:rsidRPr="004047C4">
        <w:rPr>
          <w:bCs/>
        </w:rPr>
        <w:lastRenderedPageBreak/>
        <w:t xml:space="preserve">paigutus, mille </w:t>
      </w:r>
      <w:r w:rsidRPr="00FA57FE">
        <w:rPr>
          <w:bCs/>
        </w:rPr>
        <w:t>täpsemad paigaldamise asukohad täpsustatakse ehituse ajal. Üldjuhul paigutatakse veeviimarid sinna kus on märgata vee kogunemist mulde taha.</w:t>
      </w:r>
    </w:p>
    <w:p w14:paraId="3BACD501" w14:textId="6847B7B9" w:rsidR="00304042" w:rsidRPr="00FA57FE" w:rsidRDefault="00FA57FE" w:rsidP="00AB6E95">
      <w:pPr>
        <w:suppressAutoHyphens w:val="0"/>
        <w:autoSpaceDE w:val="0"/>
        <w:autoSpaceDN w:val="0"/>
        <w:adjustRightInd w:val="0"/>
        <w:jc w:val="both"/>
        <w:rPr>
          <w:bCs/>
        </w:rPr>
      </w:pPr>
      <w:r w:rsidRPr="00FA57FE">
        <w:rPr>
          <w:bCs/>
        </w:rPr>
        <w:t>Konuvere</w:t>
      </w:r>
      <w:r w:rsidR="00450513" w:rsidRPr="00FA57FE">
        <w:rPr>
          <w:bCs/>
          <w:lang w:eastAsia="et-EE"/>
        </w:rPr>
        <w:t xml:space="preserve"> objektil teostatakse </w:t>
      </w:r>
      <w:r w:rsidRPr="00FA57FE">
        <w:rPr>
          <w:bCs/>
          <w:lang w:eastAsia="et-EE"/>
        </w:rPr>
        <w:t>16 truubi ehitamine, rekonstrueeritavaid truupe on 13 tk, uuendatavaid truupe on 1 tk (T9 asendatakse uue plasttorutruubiga) ning 2 tk jäävad olemasolevasse seisundisse (T14 ja T16). Laanealuse objektil on kokku 5 rekonstrueeritavat truupi, 18 ehitatavat truupi ja 3 uuendatavat truupi.</w:t>
      </w:r>
      <w:r w:rsidR="00450513" w:rsidRPr="00FA57FE">
        <w:rPr>
          <w:bCs/>
          <w:lang w:eastAsia="et-EE"/>
        </w:rPr>
        <w:t xml:space="preserve"> </w:t>
      </w:r>
      <w:r w:rsidR="006A77F2" w:rsidRPr="00FA57FE">
        <w:rPr>
          <w:bCs/>
          <w:lang w:eastAsia="et-EE"/>
        </w:rPr>
        <w:t>Plasttruubid rajatakse läbimõõduga</w:t>
      </w:r>
      <w:r w:rsidR="00142B95" w:rsidRPr="00FA57FE">
        <w:rPr>
          <w:bCs/>
          <w:lang w:eastAsia="et-EE"/>
        </w:rPr>
        <w:t xml:space="preserve"> </w:t>
      </w:r>
      <w:r w:rsidRPr="00FA57FE">
        <w:rPr>
          <w:bCs/>
          <w:lang w:eastAsia="et-EE"/>
        </w:rPr>
        <w:t>4</w:t>
      </w:r>
      <w:r w:rsidR="009F6B29" w:rsidRPr="00FA57FE">
        <w:rPr>
          <w:bCs/>
          <w:lang w:eastAsia="et-EE"/>
        </w:rPr>
        <w:t xml:space="preserve">0 cm kuni </w:t>
      </w:r>
      <w:r w:rsidRPr="00FA57FE">
        <w:rPr>
          <w:bCs/>
          <w:lang w:eastAsia="et-EE"/>
        </w:rPr>
        <w:t>8</w:t>
      </w:r>
      <w:r w:rsidR="009F6B29" w:rsidRPr="00FA57FE">
        <w:rPr>
          <w:bCs/>
          <w:lang w:eastAsia="et-EE"/>
        </w:rPr>
        <w:t>0 cm</w:t>
      </w:r>
      <w:r w:rsidR="00142B95" w:rsidRPr="00FA57FE">
        <w:rPr>
          <w:bCs/>
          <w:lang w:eastAsia="et-EE"/>
        </w:rPr>
        <w:t>.</w:t>
      </w:r>
      <w:r w:rsidR="003619D4" w:rsidRPr="00FA57FE">
        <w:rPr>
          <w:bCs/>
          <w:lang w:eastAsia="et-EE"/>
        </w:rPr>
        <w:t xml:space="preserve"> </w:t>
      </w:r>
      <w:r w:rsidR="00F901A0" w:rsidRPr="00FA57FE">
        <w:rPr>
          <w:bCs/>
        </w:rPr>
        <w:t>Plasttruubitorud</w:t>
      </w:r>
      <w:r w:rsidR="005554AA" w:rsidRPr="00FA57FE">
        <w:rPr>
          <w:bCs/>
        </w:rPr>
        <w:t xml:space="preserve"> </w:t>
      </w:r>
      <w:r w:rsidR="00F901A0" w:rsidRPr="00FA57FE">
        <w:rPr>
          <w:bCs/>
        </w:rPr>
        <w:t>peavad vastama ringjäi</w:t>
      </w:r>
      <w:r w:rsidR="00BE1455" w:rsidRPr="00FA57FE">
        <w:rPr>
          <w:bCs/>
        </w:rPr>
        <w:t>kusele SN8, ISO 9969 ja olema</w:t>
      </w:r>
      <w:r w:rsidR="00F901A0" w:rsidRPr="00FA57FE">
        <w:rPr>
          <w:bCs/>
        </w:rPr>
        <w:t xml:space="preserve"> seest </w:t>
      </w:r>
      <w:proofErr w:type="spellStart"/>
      <w:r w:rsidR="00F901A0" w:rsidRPr="00FA57FE">
        <w:rPr>
          <w:bCs/>
        </w:rPr>
        <w:t>siledaseinalised</w:t>
      </w:r>
      <w:proofErr w:type="spellEnd"/>
      <w:r w:rsidR="00F901A0" w:rsidRPr="00FA57FE">
        <w:rPr>
          <w:bCs/>
        </w:rPr>
        <w:t>.</w:t>
      </w:r>
      <w:r w:rsidR="004937F1" w:rsidRPr="00FA57FE">
        <w:t xml:space="preserve"> </w:t>
      </w:r>
      <w:r w:rsidR="004937F1" w:rsidRPr="00FA57FE">
        <w:rPr>
          <w:bCs/>
        </w:rPr>
        <w:t>Uute truupide vähim piki</w:t>
      </w:r>
      <w:r w:rsidR="006A77F2" w:rsidRPr="00FA57FE">
        <w:rPr>
          <w:bCs/>
        </w:rPr>
        <w:t xml:space="preserve"> </w:t>
      </w:r>
      <w:r w:rsidR="004937F1" w:rsidRPr="00FA57FE">
        <w:rPr>
          <w:bCs/>
        </w:rPr>
        <w:t>kalle peab olema 1%. Truupide nõutav eluiga peab olema 50a.</w:t>
      </w:r>
      <w:r w:rsidR="00F901A0" w:rsidRPr="00FA57FE">
        <w:rPr>
          <w:bCs/>
        </w:rPr>
        <w:t xml:space="preserve"> </w:t>
      </w:r>
      <w:r w:rsidR="00111E0A" w:rsidRPr="00FA57FE">
        <w:rPr>
          <w:bCs/>
        </w:rPr>
        <w:t>Truubitorude</w:t>
      </w:r>
      <w:r w:rsidR="005554AA" w:rsidRPr="00FA57FE">
        <w:rPr>
          <w:bCs/>
        </w:rPr>
        <w:t xml:space="preserve"> m</w:t>
      </w:r>
      <w:r w:rsidR="00111E0A" w:rsidRPr="00FA57FE">
        <w:rPr>
          <w:bCs/>
        </w:rPr>
        <w:t>aksimaalne paigaldusjärgne lubatud deformatsioon on</w:t>
      </w:r>
      <w:r w:rsidR="00B1080F" w:rsidRPr="00FA57FE">
        <w:rPr>
          <w:bCs/>
        </w:rPr>
        <w:t xml:space="preserve"> 6%</w:t>
      </w:r>
      <w:r w:rsidR="00111E0A" w:rsidRPr="00FA57FE">
        <w:rPr>
          <w:bCs/>
        </w:rPr>
        <w:t>.</w:t>
      </w:r>
      <w:r w:rsidR="00B1080F" w:rsidRPr="00FA57FE">
        <w:t xml:space="preserve"> </w:t>
      </w:r>
      <w:r w:rsidR="008628F3" w:rsidRPr="00FA57FE">
        <w:rPr>
          <w:bCs/>
        </w:rPr>
        <w:t>Truupide paigaldamise</w:t>
      </w:r>
      <w:r w:rsidR="00A81856" w:rsidRPr="00FA57FE">
        <w:rPr>
          <w:bCs/>
        </w:rPr>
        <w:t>l lähtuda maaparandusrajatiste</w:t>
      </w:r>
      <w:r w:rsidR="008628F3" w:rsidRPr="00FA57FE">
        <w:rPr>
          <w:bCs/>
        </w:rPr>
        <w:t xml:space="preserve"> tüüpjoonistest (2013).</w:t>
      </w:r>
      <w:r w:rsidR="002F4777" w:rsidRPr="00FA57FE">
        <w:t xml:space="preserve"> </w:t>
      </w:r>
      <w:r w:rsidR="00E80A4E" w:rsidRPr="00FA57FE">
        <w:t>Truubitorud tuleb paigaldada vähemalt 15 cm liivalusele. Kinni aetav kaevik tuleb toru ümber korralikult 15-30 cm kihtidena tihendada.</w:t>
      </w:r>
      <w:r w:rsidR="00801765" w:rsidRPr="00FA57FE">
        <w:t xml:space="preserve"> </w:t>
      </w:r>
      <w:r w:rsidR="0091650B" w:rsidRPr="00FA57FE">
        <w:t xml:space="preserve">Truupide ehitamisel minimaalne mineraalse pinnase täitekihi paksus truubitoru peal </w:t>
      </w:r>
      <w:r w:rsidR="00023945" w:rsidRPr="00FA57FE">
        <w:t>olema Ø</w:t>
      </w:r>
      <w:r w:rsidR="008A3F2A" w:rsidRPr="00FA57FE">
        <w:t xml:space="preserve"> </w:t>
      </w:r>
      <w:r w:rsidR="00023945" w:rsidRPr="00FA57FE">
        <w:t>40 ja 50 cm plasttruubil vähemalt 0,5 m, Ø 60 cm plasttruubil 0,55 m</w:t>
      </w:r>
      <w:r w:rsidRPr="00FA57FE">
        <w:t xml:space="preserve"> ja</w:t>
      </w:r>
      <w:r w:rsidR="00023945" w:rsidRPr="00FA57FE">
        <w:t xml:space="preserve"> Ø 80 cm plasttruubil 0,65 m</w:t>
      </w:r>
      <w:r w:rsidRPr="00FA57FE">
        <w:t xml:space="preserve">. </w:t>
      </w:r>
    </w:p>
    <w:p w14:paraId="29C4501B" w14:textId="38D73607" w:rsidR="006A77F2" w:rsidRPr="00FA57FE" w:rsidRDefault="0091650B" w:rsidP="006A77F2">
      <w:pPr>
        <w:suppressAutoHyphens w:val="0"/>
        <w:autoSpaceDE w:val="0"/>
        <w:autoSpaceDN w:val="0"/>
        <w:adjustRightInd w:val="0"/>
        <w:jc w:val="both"/>
      </w:pPr>
      <w:bookmarkStart w:id="10" w:name="_Hlk120101388"/>
      <w:r w:rsidRPr="00FA57FE">
        <w:rPr>
          <w:bCs/>
        </w:rPr>
        <w:t xml:space="preserve">Kõikidele </w:t>
      </w:r>
      <w:r w:rsidR="00FA57FE" w:rsidRPr="00FA57FE">
        <w:rPr>
          <w:bCs/>
        </w:rPr>
        <w:t>4</w:t>
      </w:r>
      <w:r w:rsidRPr="00FA57FE">
        <w:rPr>
          <w:bCs/>
        </w:rPr>
        <w:t xml:space="preserve">0 kuni </w:t>
      </w:r>
      <w:r w:rsidR="00304042" w:rsidRPr="00FA57FE">
        <w:rPr>
          <w:bCs/>
        </w:rPr>
        <w:t>6</w:t>
      </w:r>
      <w:r w:rsidRPr="00FA57FE">
        <w:rPr>
          <w:bCs/>
        </w:rPr>
        <w:t xml:space="preserve">0 truupidele on ette nähtud ehitada otsakutele kindlustised </w:t>
      </w:r>
      <w:bookmarkEnd w:id="10"/>
      <w:r w:rsidRPr="00FA57FE">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FA57FE">
        <w:rPr>
          <w:bCs/>
        </w:rPr>
        <w:t xml:space="preserve"> </w:t>
      </w:r>
      <w:r w:rsidR="00AB6E95" w:rsidRPr="00FA57FE">
        <w:rPr>
          <w:bCs/>
        </w:rPr>
        <w:t>K</w:t>
      </w:r>
      <w:r w:rsidR="00304042" w:rsidRPr="00FA57FE">
        <w:rPr>
          <w:bCs/>
        </w:rPr>
        <w:t xml:space="preserve">õikidele </w:t>
      </w:r>
      <w:r w:rsidR="008A3F2A" w:rsidRPr="00FA57FE">
        <w:rPr>
          <w:bCs/>
        </w:rPr>
        <w:t>8</w:t>
      </w:r>
      <w:r w:rsidR="00304042" w:rsidRPr="00FA57FE">
        <w:rPr>
          <w:bCs/>
        </w:rPr>
        <w:t xml:space="preserve">0 truupidele on ette nähtud ehitada otsakutele kindlustised </w:t>
      </w:r>
      <w:r w:rsidRPr="00FA57FE">
        <w:rPr>
          <w:bCs/>
        </w:rPr>
        <w:t>kiviotsak</w:t>
      </w:r>
      <w:r w:rsidR="00AF518D" w:rsidRPr="00FA57FE">
        <w:rPr>
          <w:bCs/>
        </w:rPr>
        <w:t xml:space="preserve"> K</w:t>
      </w:r>
      <w:r w:rsidR="00E80A4E" w:rsidRPr="00FA57FE">
        <w:rPr>
          <w:bCs/>
        </w:rPr>
        <w:t xml:space="preserve">OK. </w:t>
      </w:r>
      <w:r w:rsidR="00D93D2A" w:rsidRPr="00FA57FE">
        <w:rPr>
          <w:bCs/>
        </w:rPr>
        <w:t xml:space="preserve">Otsakute rajamiseks truupidele tuleb kasutada nõlvust 1:1,5 ning järgida vastavaid tüüpjooniseid väljaandest „Maaparandusrajatiste tüüpjoonised“ (Tallinn 2013). </w:t>
      </w:r>
      <w:r w:rsidR="00AF518D" w:rsidRPr="00FA57FE">
        <w:t>K</w:t>
      </w:r>
      <w:r w:rsidR="006A77F2" w:rsidRPr="00FA57FE">
        <w:t>OK tüüpi otsakute ehitamisel tuleb kivikindlustuse alune kraavi nõlv süvistada, et peale kindlustuse ehitamist kindlustus ja nõlv oleksid ühes tasapinnas.</w:t>
      </w:r>
      <w:r w:rsidR="00412ECE" w:rsidRPr="00FA57FE">
        <w:t xml:space="preserve"> </w:t>
      </w:r>
      <w:r w:rsidR="00AF518D" w:rsidRPr="00FA57FE">
        <w:t>K</w:t>
      </w:r>
      <w:r w:rsidR="00412ECE" w:rsidRPr="00FA57FE">
        <w:t>OK otsakute rajamisel ei kasutata geotekstiili kivide all.</w:t>
      </w:r>
      <w:r w:rsidR="009459D4" w:rsidRPr="00FA57FE">
        <w:t xml:space="preserve"> </w:t>
      </w:r>
      <w:bookmarkStart w:id="11" w:name="_Hlk113011941"/>
      <w:r w:rsidR="009459D4" w:rsidRPr="00FA57FE">
        <w:t xml:space="preserve">Otsakute ja nõlvade kindlustamisel võib kasutada </w:t>
      </w:r>
      <w:proofErr w:type="spellStart"/>
      <w:r w:rsidR="009459D4" w:rsidRPr="00FA57FE">
        <w:t>hüdrokülvi</w:t>
      </w:r>
      <w:proofErr w:type="spellEnd"/>
      <w:r w:rsidR="009459D4" w:rsidRPr="00FA57FE">
        <w:t xml:space="preserve">, kuid see peab olema teostatud 50 päeva enne ehituse lõpptähtaega ja ehituse üle andes peab otsakul/kindlustusel </w:t>
      </w:r>
      <w:r w:rsidR="003F5C9D" w:rsidRPr="00FA57FE">
        <w:t>kasvama ühtlane elujõuline haljastus.</w:t>
      </w:r>
      <w:bookmarkEnd w:id="11"/>
      <w:r w:rsidR="009459D4" w:rsidRPr="00FA57FE">
        <w:t xml:space="preserve">  </w:t>
      </w:r>
    </w:p>
    <w:p w14:paraId="1375D5C3" w14:textId="4E913F5E" w:rsidR="008044AA" w:rsidRPr="00FA57FE" w:rsidRDefault="008044AA" w:rsidP="006A77F2">
      <w:pPr>
        <w:suppressAutoHyphens w:val="0"/>
        <w:autoSpaceDE w:val="0"/>
        <w:autoSpaceDN w:val="0"/>
        <w:adjustRightInd w:val="0"/>
        <w:jc w:val="both"/>
      </w:pPr>
      <w:r w:rsidRPr="00FA57FE">
        <w:t>Truupidele, mis jäävad sõidutee alla, on ette nähtud tähispostide (</w:t>
      </w:r>
      <w:r w:rsidR="00FA57FE" w:rsidRPr="00FA57FE">
        <w:t>18</w:t>
      </w:r>
      <w:r w:rsidRPr="00FA57FE">
        <w:t>tk) paigaldamine, vastavalt maaparanduse tüüpjoonistele. Tähispost paigaldada truubi sissevoolu ja väljavoolu kohale sõidutee serva. Tähispostid tuleb paigaldada mulde servast vähemalt 0,35m kaugusele ja sõidutee servast vähemalt 0,75m kaugusele.</w:t>
      </w:r>
    </w:p>
    <w:p w14:paraId="01208449" w14:textId="323D2D98" w:rsidR="00931549" w:rsidRPr="00FA57FE" w:rsidRDefault="00931549" w:rsidP="006A77F2">
      <w:pPr>
        <w:suppressAutoHyphens w:val="0"/>
        <w:autoSpaceDE w:val="0"/>
        <w:autoSpaceDN w:val="0"/>
        <w:adjustRightInd w:val="0"/>
        <w:jc w:val="both"/>
      </w:pPr>
      <w:r w:rsidRPr="00FA57FE">
        <w:t>Välja kaevatud vanad r/b truubitorud tuleb rekonstrueeritavalt alalt ära vedada ja utiliseerida.</w:t>
      </w:r>
    </w:p>
    <w:p w14:paraId="18223ECB" w14:textId="77777777" w:rsidR="00C95770" w:rsidRDefault="00C95770" w:rsidP="00C95770">
      <w:pPr>
        <w:suppressAutoHyphens w:val="0"/>
        <w:autoSpaceDE w:val="0"/>
        <w:autoSpaceDN w:val="0"/>
        <w:adjustRightInd w:val="0"/>
        <w:jc w:val="both"/>
      </w:pPr>
    </w:p>
    <w:p w14:paraId="36A29824" w14:textId="4A5CAC19" w:rsidR="00C95770" w:rsidRDefault="00C95770" w:rsidP="00C95770">
      <w:pPr>
        <w:suppressAutoHyphens w:val="0"/>
        <w:autoSpaceDE w:val="0"/>
        <w:autoSpaceDN w:val="0"/>
        <w:adjustRightInd w:val="0"/>
        <w:jc w:val="both"/>
      </w:pPr>
      <w:r w:rsidRPr="00C95770">
        <w:rPr>
          <w:b/>
          <w:bCs/>
        </w:rPr>
        <w:t>Kopli tee (nr 5040531; (0,51 km)</w:t>
      </w:r>
      <w:r>
        <w:t xml:space="preserve"> rekonstrueeritav lõik algab 20170 Märjamaa - Konuvere </w:t>
      </w:r>
      <w:proofErr w:type="spellStart"/>
      <w:r>
        <w:t>kõrvalmaanteelt</w:t>
      </w:r>
      <w:proofErr w:type="spellEnd"/>
      <w:r>
        <w:t xml:space="preserve"> ja lõpeb metsakvartali MM214 </w:t>
      </w:r>
      <w:proofErr w:type="spellStart"/>
      <w:r>
        <w:t>er</w:t>
      </w:r>
      <w:proofErr w:type="spellEnd"/>
      <w:r>
        <w:t xml:space="preserve"> 6 ja MM216 </w:t>
      </w:r>
      <w:proofErr w:type="spellStart"/>
      <w:r>
        <w:t>er</w:t>
      </w:r>
      <w:proofErr w:type="spellEnd"/>
      <w:r>
        <w:t xml:space="preserve"> 1 piiril.</w:t>
      </w:r>
      <w:r w:rsidRPr="00C95770">
        <w:t xml:space="preserve"> </w:t>
      </w:r>
      <w:bookmarkStart w:id="12" w:name="_Hlk121145654"/>
      <w:r>
        <w:t xml:space="preserve">Tee rajatakse pealt laiusega 4,5 m, põikkalle 4,0%. Teemulde kuivendamiseks on ettenähtud tee ääres olemasolevate veejuhtmete rekonstrueerimine. Tee algusesse rajatakse riigiteelt </w:t>
      </w:r>
      <w:proofErr w:type="spellStart"/>
      <w:r>
        <w:t>mahasõidukoht</w:t>
      </w:r>
      <w:proofErr w:type="spellEnd"/>
      <w:r>
        <w:t xml:space="preserve"> (Tüüp MM). Kvartalite muldele ligipääsu saavutamiseks on ette nähtud rajada </w:t>
      </w:r>
      <w:proofErr w:type="spellStart"/>
      <w:r>
        <w:t>mahasõidukohad</w:t>
      </w:r>
      <w:proofErr w:type="spellEnd"/>
      <w:r>
        <w:t xml:space="preserve"> M3 (5tk). Tee lõppu rajatakse üheharuline T-kujuline tagasipööramise koht (TP-T). </w:t>
      </w:r>
    </w:p>
    <w:p w14:paraId="57DE8C8B" w14:textId="7AEF092F" w:rsidR="00C95770" w:rsidRDefault="00C95770" w:rsidP="00C95770">
      <w:pPr>
        <w:suppressAutoHyphens w:val="0"/>
        <w:autoSpaceDE w:val="0"/>
        <w:autoSpaceDN w:val="0"/>
        <w:adjustRightInd w:val="0"/>
        <w:jc w:val="both"/>
      </w:pPr>
      <w:r>
        <w:t>Tee katendikonstruktsioon on järgmine (ülevalt alla):</w:t>
      </w:r>
    </w:p>
    <w:p w14:paraId="3D7E4CBF" w14:textId="4AC56BAD" w:rsidR="00C95770" w:rsidRDefault="00C95770" w:rsidP="00C95770">
      <w:pPr>
        <w:pStyle w:val="Loendilik"/>
        <w:numPr>
          <w:ilvl w:val="0"/>
          <w:numId w:val="12"/>
        </w:numPr>
        <w:suppressAutoHyphens w:val="0"/>
        <w:autoSpaceDE w:val="0"/>
        <w:autoSpaceDN w:val="0"/>
        <w:adjustRightInd w:val="0"/>
        <w:ind w:left="567" w:firstLine="0"/>
        <w:jc w:val="both"/>
      </w:pPr>
      <w:r>
        <w:t>Kruus (</w:t>
      </w:r>
      <w:proofErr w:type="spellStart"/>
      <w:r>
        <w:t>pos</w:t>
      </w:r>
      <w:proofErr w:type="spellEnd"/>
      <w:r>
        <w:t>. 6), h=10 cm;</w:t>
      </w:r>
    </w:p>
    <w:p w14:paraId="315300C6" w14:textId="2BB0A9DC" w:rsidR="00C95770" w:rsidRDefault="00C95770" w:rsidP="00C95770">
      <w:pPr>
        <w:pStyle w:val="Loendilik"/>
        <w:numPr>
          <w:ilvl w:val="0"/>
          <w:numId w:val="12"/>
        </w:numPr>
        <w:suppressAutoHyphens w:val="0"/>
        <w:autoSpaceDE w:val="0"/>
        <w:autoSpaceDN w:val="0"/>
        <w:adjustRightInd w:val="0"/>
        <w:ind w:left="567" w:firstLine="0"/>
        <w:jc w:val="both"/>
      </w:pPr>
      <w:r>
        <w:t>Kruus (</w:t>
      </w:r>
      <w:proofErr w:type="spellStart"/>
      <w:r>
        <w:t>pos</w:t>
      </w:r>
      <w:proofErr w:type="spellEnd"/>
      <w:r>
        <w:t>. 4), h=20 cm;</w:t>
      </w:r>
    </w:p>
    <w:p w14:paraId="5851670C" w14:textId="568EB24A" w:rsidR="00C95770" w:rsidRDefault="00C95770" w:rsidP="00C95770">
      <w:pPr>
        <w:pStyle w:val="Loendilik"/>
        <w:numPr>
          <w:ilvl w:val="0"/>
          <w:numId w:val="12"/>
        </w:numPr>
        <w:suppressAutoHyphens w:val="0"/>
        <w:autoSpaceDE w:val="0"/>
        <w:autoSpaceDN w:val="0"/>
        <w:adjustRightInd w:val="0"/>
        <w:ind w:left="567" w:firstLine="0"/>
        <w:jc w:val="both"/>
      </w:pPr>
      <w:r>
        <w:t xml:space="preserve">Geotekstiil (Deklareeritud tõmbetugevus MD/CMD ≥20 </w:t>
      </w:r>
      <w:proofErr w:type="spellStart"/>
      <w:r>
        <w:t>kN</w:t>
      </w:r>
      <w:proofErr w:type="spellEnd"/>
      <w:r>
        <w:t>/m, 5,0 m lai);</w:t>
      </w:r>
    </w:p>
    <w:p w14:paraId="61BD794A" w14:textId="0FDE9993" w:rsidR="00C95770" w:rsidRDefault="00C95770" w:rsidP="00C95770">
      <w:pPr>
        <w:pStyle w:val="Loendilik"/>
        <w:numPr>
          <w:ilvl w:val="0"/>
          <w:numId w:val="12"/>
        </w:numPr>
        <w:suppressAutoHyphens w:val="0"/>
        <w:autoSpaceDE w:val="0"/>
        <w:autoSpaceDN w:val="0"/>
        <w:adjustRightInd w:val="0"/>
        <w:ind w:left="567" w:firstLine="0"/>
        <w:jc w:val="both"/>
      </w:pPr>
      <w:r>
        <w:t>Rekonstrueeritav mulle kohapealsest pinnasest, olemasolev kooritav teekeha.</w:t>
      </w:r>
    </w:p>
    <w:p w14:paraId="68517357" w14:textId="604308DB" w:rsidR="00C95770" w:rsidRDefault="00C95770" w:rsidP="00C95770">
      <w:pPr>
        <w:suppressAutoHyphens w:val="0"/>
        <w:autoSpaceDE w:val="0"/>
        <w:autoSpaceDN w:val="0"/>
        <w:adjustRightInd w:val="0"/>
        <w:jc w:val="both"/>
      </w:pPr>
      <w:r>
        <w:t>Olemasolev teepind kooritakse kihi paksusega 0,15-0,35 m vastavalt pikiprofiilil toodud mahtudele, et saavutada aluse pealt laiust min 5,5 m.</w:t>
      </w:r>
    </w:p>
    <w:p w14:paraId="691143D2" w14:textId="4EBD9DC6" w:rsidR="00C95770" w:rsidRDefault="00C95770" w:rsidP="00C95770">
      <w:pPr>
        <w:suppressAutoHyphens w:val="0"/>
        <w:autoSpaceDE w:val="0"/>
        <w:autoSpaceDN w:val="0"/>
        <w:adjustRightInd w:val="0"/>
        <w:jc w:val="both"/>
      </w:pPr>
      <w:r>
        <w:t>Tee rajatised on ette nähtud rajada tuginedes Põllumajandusameti trükisele “Maaparandusrajatiste tüüpjoonised” (Tallinn 2019).</w:t>
      </w:r>
    </w:p>
    <w:bookmarkEnd w:id="12"/>
    <w:p w14:paraId="0AEE0763" w14:textId="28DDD5DD" w:rsidR="00C95770" w:rsidRDefault="00C95770" w:rsidP="00C95770">
      <w:pPr>
        <w:suppressAutoHyphens w:val="0"/>
        <w:autoSpaceDE w:val="0"/>
        <w:autoSpaceDN w:val="0"/>
        <w:adjustRightInd w:val="0"/>
        <w:jc w:val="both"/>
      </w:pPr>
      <w:r w:rsidRPr="00587E1C">
        <w:rPr>
          <w:b/>
          <w:bCs/>
        </w:rPr>
        <w:t>Koka tee (nr 5040635; (0,37 km)</w:t>
      </w:r>
      <w:r>
        <w:t xml:space="preserve"> rekonstrueeritav lõik algab 20170 Märjamaa - Konuvere </w:t>
      </w:r>
      <w:proofErr w:type="spellStart"/>
      <w:r>
        <w:t>kõrvalmaanteelt</w:t>
      </w:r>
      <w:proofErr w:type="spellEnd"/>
      <w:r>
        <w:t xml:space="preserve"> ja lõpeb metsakvartalil MM211 </w:t>
      </w:r>
      <w:proofErr w:type="spellStart"/>
      <w:r>
        <w:t>er</w:t>
      </w:r>
      <w:proofErr w:type="spellEnd"/>
      <w:r>
        <w:t xml:space="preserve"> 2 ja 10.</w:t>
      </w:r>
      <w:r w:rsidRPr="00C95770">
        <w:t xml:space="preserve"> </w:t>
      </w:r>
      <w:r>
        <w:t xml:space="preserve">Tee rajatakse pealt laiusega 4,5 m, </w:t>
      </w:r>
      <w:r>
        <w:lastRenderedPageBreak/>
        <w:t xml:space="preserve">põikkalle 4,0%. Teemulde kuivendamiseks on ettenähtud tee ääres olemasolevate veejuhtmete rekonstrueerimine. Tee algusesse rajatakse riigiteelt </w:t>
      </w:r>
      <w:proofErr w:type="spellStart"/>
      <w:r>
        <w:t>mahasõidukoht</w:t>
      </w:r>
      <w:proofErr w:type="spellEnd"/>
      <w:r>
        <w:t xml:space="preserve"> (Tüüp MM). Kvartalite muldele ligipääsu saavutamiseks on ette nähtud rajada </w:t>
      </w:r>
      <w:proofErr w:type="spellStart"/>
      <w:r>
        <w:t>mahasõidukohad</w:t>
      </w:r>
      <w:proofErr w:type="spellEnd"/>
      <w:r>
        <w:t xml:space="preserve"> M3 (3tk). Tee lõppu rajatakse üheharuline T-kujuline tagasipööramise koht (TP-T). </w:t>
      </w:r>
    </w:p>
    <w:p w14:paraId="689E2A78" w14:textId="77777777" w:rsidR="00C95770" w:rsidRDefault="00C95770" w:rsidP="00C95770">
      <w:pPr>
        <w:suppressAutoHyphens w:val="0"/>
        <w:autoSpaceDE w:val="0"/>
        <w:autoSpaceDN w:val="0"/>
        <w:adjustRightInd w:val="0"/>
        <w:jc w:val="both"/>
      </w:pPr>
      <w:r>
        <w:t>Tee katendikonstruktsioon on järgmine (ülevalt alla):</w:t>
      </w:r>
    </w:p>
    <w:p w14:paraId="16D01EB4" w14:textId="77777777" w:rsidR="00C95770" w:rsidRDefault="00C95770" w:rsidP="00C95770">
      <w:pPr>
        <w:pStyle w:val="Loendilik"/>
        <w:numPr>
          <w:ilvl w:val="0"/>
          <w:numId w:val="12"/>
        </w:numPr>
        <w:suppressAutoHyphens w:val="0"/>
        <w:autoSpaceDE w:val="0"/>
        <w:autoSpaceDN w:val="0"/>
        <w:adjustRightInd w:val="0"/>
        <w:ind w:left="567" w:firstLine="0"/>
        <w:jc w:val="both"/>
      </w:pPr>
      <w:r>
        <w:t>Kruus (</w:t>
      </w:r>
      <w:proofErr w:type="spellStart"/>
      <w:r>
        <w:t>pos</w:t>
      </w:r>
      <w:proofErr w:type="spellEnd"/>
      <w:r>
        <w:t>. 6), h=10 cm;</w:t>
      </w:r>
    </w:p>
    <w:p w14:paraId="4936A274" w14:textId="727C962D" w:rsidR="00C95770" w:rsidRDefault="00C95770" w:rsidP="00C95770">
      <w:pPr>
        <w:pStyle w:val="Loendilik"/>
        <w:numPr>
          <w:ilvl w:val="0"/>
          <w:numId w:val="12"/>
        </w:numPr>
        <w:suppressAutoHyphens w:val="0"/>
        <w:autoSpaceDE w:val="0"/>
        <w:autoSpaceDN w:val="0"/>
        <w:adjustRightInd w:val="0"/>
        <w:ind w:left="567" w:firstLine="0"/>
        <w:jc w:val="both"/>
      </w:pPr>
      <w:bookmarkStart w:id="13" w:name="_Hlk121145787"/>
      <w:r>
        <w:t>Kruus (</w:t>
      </w:r>
      <w:proofErr w:type="spellStart"/>
      <w:r>
        <w:t>pos</w:t>
      </w:r>
      <w:proofErr w:type="spellEnd"/>
      <w:r>
        <w:t>. 4), h=25 cm;</w:t>
      </w:r>
    </w:p>
    <w:p w14:paraId="5003056B" w14:textId="77777777" w:rsidR="00C95770" w:rsidRDefault="00C95770" w:rsidP="00C95770">
      <w:pPr>
        <w:pStyle w:val="Loendilik"/>
        <w:numPr>
          <w:ilvl w:val="0"/>
          <w:numId w:val="12"/>
        </w:numPr>
        <w:suppressAutoHyphens w:val="0"/>
        <w:autoSpaceDE w:val="0"/>
        <w:autoSpaceDN w:val="0"/>
        <w:adjustRightInd w:val="0"/>
        <w:ind w:left="567" w:firstLine="0"/>
        <w:jc w:val="both"/>
      </w:pPr>
      <w:r>
        <w:t xml:space="preserve">Geotekstiil (Deklareeritud tõmbetugevus MD/CMD ≥20 </w:t>
      </w:r>
      <w:proofErr w:type="spellStart"/>
      <w:r>
        <w:t>kN</w:t>
      </w:r>
      <w:proofErr w:type="spellEnd"/>
      <w:r>
        <w:t>/m, 5,0 m lai);</w:t>
      </w:r>
    </w:p>
    <w:bookmarkEnd w:id="13"/>
    <w:p w14:paraId="1EF3CC70" w14:textId="77777777" w:rsidR="00C95770" w:rsidRDefault="00C95770" w:rsidP="00C95770">
      <w:pPr>
        <w:pStyle w:val="Loendilik"/>
        <w:numPr>
          <w:ilvl w:val="0"/>
          <w:numId w:val="12"/>
        </w:numPr>
        <w:suppressAutoHyphens w:val="0"/>
        <w:autoSpaceDE w:val="0"/>
        <w:autoSpaceDN w:val="0"/>
        <w:adjustRightInd w:val="0"/>
        <w:ind w:left="567" w:firstLine="0"/>
        <w:jc w:val="both"/>
      </w:pPr>
      <w:r>
        <w:t>Rekonstrueeritav mulle kohapealsest pinnasest, olemasolev kooritav teekeha.</w:t>
      </w:r>
    </w:p>
    <w:p w14:paraId="09F6B41D" w14:textId="77777777" w:rsidR="00C95770" w:rsidRDefault="00C95770" w:rsidP="00C95770">
      <w:pPr>
        <w:suppressAutoHyphens w:val="0"/>
        <w:autoSpaceDE w:val="0"/>
        <w:autoSpaceDN w:val="0"/>
        <w:adjustRightInd w:val="0"/>
        <w:jc w:val="both"/>
      </w:pPr>
      <w:r>
        <w:t>Olemasolev teepind kooritakse kihi paksusega 0,15-0,35 m vastavalt pikiprofiilil toodud mahtudele, et saavutada aluse pealt laiust min 5,5 m.</w:t>
      </w:r>
    </w:p>
    <w:p w14:paraId="586884B1" w14:textId="59A1D838" w:rsidR="00C95770" w:rsidRDefault="00C95770" w:rsidP="00C95770">
      <w:pPr>
        <w:suppressAutoHyphens w:val="0"/>
        <w:autoSpaceDE w:val="0"/>
        <w:autoSpaceDN w:val="0"/>
        <w:adjustRightInd w:val="0"/>
        <w:jc w:val="both"/>
      </w:pPr>
      <w:r>
        <w:t>Tee rajatised on ette nähtud rajada tuginedes Põllumajandusameti trükisele “Maaparandusrajatiste tüüpjoonised” (Tallinn 2019).</w:t>
      </w:r>
    </w:p>
    <w:p w14:paraId="30F0BFC6" w14:textId="77777777" w:rsidR="00587E1C" w:rsidRDefault="00587E1C" w:rsidP="00C95770">
      <w:pPr>
        <w:suppressAutoHyphens w:val="0"/>
        <w:autoSpaceDE w:val="0"/>
        <w:autoSpaceDN w:val="0"/>
        <w:adjustRightInd w:val="0"/>
        <w:jc w:val="both"/>
      </w:pPr>
    </w:p>
    <w:p w14:paraId="30858D8D" w14:textId="18463D14" w:rsidR="00C95770" w:rsidRDefault="00587E1C" w:rsidP="00C95770">
      <w:pPr>
        <w:suppressAutoHyphens w:val="0"/>
        <w:autoSpaceDE w:val="0"/>
        <w:autoSpaceDN w:val="0"/>
        <w:adjustRightInd w:val="0"/>
        <w:jc w:val="both"/>
      </w:pPr>
      <w:r>
        <w:t xml:space="preserve">Lisaks on Konuvere objektil </w:t>
      </w:r>
      <w:r w:rsidR="00C95770">
        <w:t>ette nähtud 3 laoplatsi ehitus mõõtudega 10x100 m.</w:t>
      </w:r>
    </w:p>
    <w:p w14:paraId="0E9427A0" w14:textId="2C26169C" w:rsidR="00C95770" w:rsidRDefault="00C95770" w:rsidP="00C95770">
      <w:pPr>
        <w:suppressAutoHyphens w:val="0"/>
        <w:autoSpaceDE w:val="0"/>
        <w:autoSpaceDN w:val="0"/>
        <w:adjustRightInd w:val="0"/>
        <w:jc w:val="both"/>
      </w:pPr>
      <w:r>
        <w:t>Laoplats nr 1 rajatakse Konuvere-</w:t>
      </w:r>
      <w:proofErr w:type="spellStart"/>
      <w:r>
        <w:t>Kootsi</w:t>
      </w:r>
      <w:proofErr w:type="spellEnd"/>
      <w:r>
        <w:t xml:space="preserve"> tee teekraavi äärde MM215 </w:t>
      </w:r>
      <w:proofErr w:type="spellStart"/>
      <w:r>
        <w:t>er</w:t>
      </w:r>
      <w:proofErr w:type="spellEnd"/>
      <w:r>
        <w:t xml:space="preserve"> 13 ja 12, mis peab</w:t>
      </w:r>
      <w:r w:rsidR="00587E1C">
        <w:t xml:space="preserve"> </w:t>
      </w:r>
      <w:r>
        <w:t xml:space="preserve">olema ühendatud olemasoleva 209 mullavallile </w:t>
      </w:r>
      <w:proofErr w:type="spellStart"/>
      <w:r>
        <w:t>mahasõidukohaga</w:t>
      </w:r>
      <w:proofErr w:type="spellEnd"/>
      <w:r>
        <w:t>. Laoplats rajatakse ühe</w:t>
      </w:r>
      <w:r w:rsidR="00587E1C">
        <w:t xml:space="preserve"> </w:t>
      </w:r>
      <w:r>
        <w:t>kaldega 4% teekraavi poole.</w:t>
      </w:r>
    </w:p>
    <w:p w14:paraId="2E6B3FEE" w14:textId="77777777" w:rsidR="00587E1C" w:rsidRDefault="00C95770" w:rsidP="00587E1C">
      <w:pPr>
        <w:suppressAutoHyphens w:val="0"/>
        <w:autoSpaceDE w:val="0"/>
        <w:autoSpaceDN w:val="0"/>
        <w:adjustRightInd w:val="0"/>
        <w:jc w:val="both"/>
      </w:pPr>
      <w:r>
        <w:t>Laoplats nr 2 rajatakse Konuvere-</w:t>
      </w:r>
      <w:proofErr w:type="spellStart"/>
      <w:r>
        <w:t>Kootsi</w:t>
      </w:r>
      <w:proofErr w:type="spellEnd"/>
      <w:r>
        <w:t xml:space="preserve"> tee teekraavi äärde MM217 </w:t>
      </w:r>
      <w:proofErr w:type="spellStart"/>
      <w:r>
        <w:t>er</w:t>
      </w:r>
      <w:proofErr w:type="spellEnd"/>
      <w:r>
        <w:t xml:space="preserve"> 15 ja 16. Laoplats</w:t>
      </w:r>
      <w:r w:rsidR="00587E1C">
        <w:t xml:space="preserve"> </w:t>
      </w:r>
      <w:r>
        <w:t>rajatakse ühe kaldega 4% teekraavi poole.</w:t>
      </w:r>
      <w:r w:rsidR="00587E1C" w:rsidRPr="00587E1C">
        <w:t xml:space="preserve"> </w:t>
      </w:r>
    </w:p>
    <w:p w14:paraId="7D30E4BB" w14:textId="38519FC6" w:rsidR="00587E1C" w:rsidRDefault="00587E1C" w:rsidP="00587E1C">
      <w:pPr>
        <w:suppressAutoHyphens w:val="0"/>
        <w:autoSpaceDE w:val="0"/>
        <w:autoSpaceDN w:val="0"/>
        <w:adjustRightInd w:val="0"/>
        <w:jc w:val="both"/>
      </w:pPr>
      <w:r>
        <w:t xml:space="preserve">Laoplats nr 3 rajatakse Raudteetammi tee äärde MM208 </w:t>
      </w:r>
      <w:proofErr w:type="spellStart"/>
      <w:r>
        <w:t>er</w:t>
      </w:r>
      <w:proofErr w:type="spellEnd"/>
      <w:r>
        <w:t xml:space="preserve"> 19 mõlemale poole olemasolevat </w:t>
      </w:r>
      <w:proofErr w:type="spellStart"/>
      <w:r>
        <w:t>mahasõidukohta</w:t>
      </w:r>
      <w:proofErr w:type="spellEnd"/>
      <w:r>
        <w:t>. Laoplats rajatakse ühe kaldega 4% metsa poole teest eemale.</w:t>
      </w:r>
    </w:p>
    <w:p w14:paraId="57C3C36E" w14:textId="77777777" w:rsidR="00587E1C" w:rsidRDefault="00587E1C" w:rsidP="00587E1C">
      <w:pPr>
        <w:suppressAutoHyphens w:val="0"/>
        <w:autoSpaceDE w:val="0"/>
        <w:autoSpaceDN w:val="0"/>
        <w:adjustRightInd w:val="0"/>
        <w:jc w:val="both"/>
      </w:pPr>
      <w:r>
        <w:t>Laoplatsi katendikonstruktsioon on järgmine (ülevalt alla):</w:t>
      </w:r>
    </w:p>
    <w:p w14:paraId="3B2AFD6A" w14:textId="77777777" w:rsidR="00587E1C" w:rsidRDefault="00587E1C" w:rsidP="00587E1C">
      <w:pPr>
        <w:pStyle w:val="Loendilik"/>
        <w:numPr>
          <w:ilvl w:val="0"/>
          <w:numId w:val="12"/>
        </w:numPr>
        <w:suppressAutoHyphens w:val="0"/>
        <w:autoSpaceDE w:val="0"/>
        <w:autoSpaceDN w:val="0"/>
        <w:adjustRightInd w:val="0"/>
        <w:ind w:left="567" w:firstLine="0"/>
        <w:jc w:val="both"/>
      </w:pPr>
      <w:r>
        <w:t>Kruus (</w:t>
      </w:r>
      <w:proofErr w:type="spellStart"/>
      <w:r>
        <w:t>pos</w:t>
      </w:r>
      <w:proofErr w:type="spellEnd"/>
      <w:r>
        <w:t>. 4), h=25 cm;</w:t>
      </w:r>
    </w:p>
    <w:p w14:paraId="7B48A472" w14:textId="77777777" w:rsidR="00587E1C" w:rsidRDefault="00587E1C" w:rsidP="00587E1C">
      <w:pPr>
        <w:pStyle w:val="Loendilik"/>
        <w:numPr>
          <w:ilvl w:val="0"/>
          <w:numId w:val="12"/>
        </w:numPr>
        <w:suppressAutoHyphens w:val="0"/>
        <w:autoSpaceDE w:val="0"/>
        <w:autoSpaceDN w:val="0"/>
        <w:adjustRightInd w:val="0"/>
        <w:ind w:left="567" w:firstLine="0"/>
        <w:jc w:val="both"/>
      </w:pPr>
      <w:r>
        <w:t xml:space="preserve">Geotekstiil (Deklareeritud tõmbetugevus MD/CMD ≥20 </w:t>
      </w:r>
      <w:proofErr w:type="spellStart"/>
      <w:r>
        <w:t>kN</w:t>
      </w:r>
      <w:proofErr w:type="spellEnd"/>
      <w:r>
        <w:t>/m, 5,0 m lai);</w:t>
      </w:r>
    </w:p>
    <w:p w14:paraId="16F1E8D9" w14:textId="6B3E7E68" w:rsidR="00587E1C" w:rsidRDefault="00587E1C" w:rsidP="00587E1C">
      <w:pPr>
        <w:pStyle w:val="Loendilik"/>
        <w:numPr>
          <w:ilvl w:val="0"/>
          <w:numId w:val="12"/>
        </w:numPr>
        <w:suppressAutoHyphens w:val="0"/>
        <w:autoSpaceDE w:val="0"/>
        <w:autoSpaceDN w:val="0"/>
        <w:adjustRightInd w:val="0"/>
        <w:ind w:left="567" w:firstLine="0"/>
        <w:jc w:val="both"/>
      </w:pPr>
      <w:r>
        <w:t xml:space="preserve">Uus rajatav mulle, </w:t>
      </w:r>
      <w:proofErr w:type="spellStart"/>
      <w:r>
        <w:t>hkeskm</w:t>
      </w:r>
      <w:proofErr w:type="spellEnd"/>
      <w:r>
        <w:t>.=20 cm.</w:t>
      </w:r>
    </w:p>
    <w:p w14:paraId="5FCB2D4E" w14:textId="0B6DA870" w:rsidR="00C95770" w:rsidRDefault="00587E1C" w:rsidP="00587E1C">
      <w:pPr>
        <w:pStyle w:val="Loendilik"/>
        <w:numPr>
          <w:ilvl w:val="0"/>
          <w:numId w:val="12"/>
        </w:numPr>
        <w:suppressAutoHyphens w:val="0"/>
        <w:autoSpaceDE w:val="0"/>
        <w:autoSpaceDN w:val="0"/>
        <w:adjustRightInd w:val="0"/>
        <w:ind w:left="567" w:firstLine="0"/>
        <w:jc w:val="both"/>
      </w:pPr>
      <w:r>
        <w:t>Kooritav huumuspinnas</w:t>
      </w:r>
    </w:p>
    <w:p w14:paraId="47D66A74" w14:textId="376C80F4" w:rsidR="00587E1C" w:rsidRDefault="00587E1C" w:rsidP="00587E1C">
      <w:pPr>
        <w:suppressAutoHyphens w:val="0"/>
        <w:autoSpaceDE w:val="0"/>
        <w:autoSpaceDN w:val="0"/>
        <w:adjustRightInd w:val="0"/>
        <w:jc w:val="both"/>
      </w:pPr>
      <w:r w:rsidRPr="00587E1C">
        <w:rPr>
          <w:b/>
          <w:bCs/>
        </w:rPr>
        <w:t>Jaanika tee (2,937 km)</w:t>
      </w:r>
      <w:r>
        <w:t xml:space="preserve"> saab alguse Vanamardi - Paeküla teelt km 4,359 ning lõppeb katastriüksusel Märjamaa metskond 209 (katastritunnus: 42702:002:0103), kvartalile MM693, eraldiste 19, 22 ja 23 piiril, kuhu rajatakse T kujuline tagasipööramisekoht. Jaanika teele rajatakse kokku kaks T kujulist tagasipööramisekohta. Tee lõppu piketile pk 29+37 ning tee keskele piketile 14+91. </w:t>
      </w:r>
    </w:p>
    <w:p w14:paraId="07BEACD3" w14:textId="101CD830" w:rsidR="00587E1C" w:rsidRDefault="00587E1C" w:rsidP="00587E1C">
      <w:pPr>
        <w:suppressAutoHyphens w:val="0"/>
        <w:autoSpaceDE w:val="0"/>
        <w:autoSpaceDN w:val="0"/>
        <w:adjustRightInd w:val="0"/>
        <w:jc w:val="both"/>
      </w:pPr>
      <w:r>
        <w:t xml:space="preserve">Jaanika tee rajatakse 4,5 meetri laiune, põikkaldega 3,5-4%. Tee katte rajatakse 10cm paksusest kruusakihist (Segu </w:t>
      </w:r>
      <w:proofErr w:type="spellStart"/>
      <w:r>
        <w:t>pos</w:t>
      </w:r>
      <w:proofErr w:type="spellEnd"/>
      <w:r>
        <w:t xml:space="preserve"> 6) ja 20-30 cm paksusest kruusakihist (Segu </w:t>
      </w:r>
      <w:proofErr w:type="spellStart"/>
      <w:r>
        <w:t>pos</w:t>
      </w:r>
      <w:proofErr w:type="spellEnd"/>
      <w:r>
        <w:t xml:space="preserve"> 4). Ehitatava muldkeha kandevõime suurendamiseks kasutatakse geotekstiili </w:t>
      </w:r>
      <w:r w:rsidRPr="00587E1C">
        <w:t xml:space="preserve">(Deklareeritud tõmbetugevus MD/CMD ≥20 </w:t>
      </w:r>
      <w:proofErr w:type="spellStart"/>
      <w:r w:rsidRPr="00587E1C">
        <w:t>kN</w:t>
      </w:r>
      <w:proofErr w:type="spellEnd"/>
      <w:r w:rsidRPr="00587E1C">
        <w:t>/m, 5,0 m lai)</w:t>
      </w:r>
      <w:r>
        <w:t>. Jaanika tee mulle on rajatakse kraavide kaevamisel saadavast sobilikust mineraalpinnasest.</w:t>
      </w:r>
    </w:p>
    <w:p w14:paraId="633E6FBD" w14:textId="504799CE" w:rsidR="00C95770" w:rsidRDefault="00587E1C" w:rsidP="00587E1C">
      <w:pPr>
        <w:suppressAutoHyphens w:val="0"/>
        <w:autoSpaceDE w:val="0"/>
        <w:autoSpaceDN w:val="0"/>
        <w:adjustRightInd w:val="0"/>
        <w:jc w:val="both"/>
      </w:pPr>
      <w:r>
        <w:t>Lõigus piketi 0+00 kuni 3+67 rajatakse Jaanika tee 4 meetri laiusena ja ülejäänud osa teest on 4,5 meetri laiusena. Jaanika teele on pöörangutele ette nähtud rajada teelaiendused. Teelaiendused on rajatakse 6,5-7 meetri laiusena. Teelaiendusele üleminek rajatakse 10 meetri pikkusena. Lõigus pk 9+99 kuni 11+90 olemasolevad kraavid asuvad liiga lähestikku seega enne tee rajamist tuleb need kraavid mineraalpinnasega täita ja tihendada.</w:t>
      </w:r>
    </w:p>
    <w:p w14:paraId="087CBE1F" w14:textId="004F4FBE" w:rsidR="00587E1C" w:rsidRDefault="00587E1C" w:rsidP="00587E1C">
      <w:pPr>
        <w:suppressAutoHyphens w:val="0"/>
        <w:autoSpaceDE w:val="0"/>
        <w:autoSpaceDN w:val="0"/>
        <w:adjustRightInd w:val="0"/>
        <w:jc w:val="both"/>
      </w:pPr>
      <w:proofErr w:type="spellStart"/>
      <w:r w:rsidRPr="000A5D0E">
        <w:rPr>
          <w:b/>
          <w:bCs/>
        </w:rPr>
        <w:t>Sipaküla</w:t>
      </w:r>
      <w:proofErr w:type="spellEnd"/>
      <w:r w:rsidRPr="000A5D0E">
        <w:rPr>
          <w:b/>
          <w:bCs/>
        </w:rPr>
        <w:t xml:space="preserve"> tee </w:t>
      </w:r>
      <w:r w:rsidR="000A5D0E" w:rsidRPr="000A5D0E">
        <w:rPr>
          <w:b/>
          <w:bCs/>
        </w:rPr>
        <w:t>(0,096 km)</w:t>
      </w:r>
      <w:r w:rsidR="000A5D0E">
        <w:t xml:space="preserve"> </w:t>
      </w:r>
      <w:r>
        <w:t>saab alguse riigitee nr 29 Märjamaa-Koluvere kilomeetrilt 7,752 ning lõppeb katastriüksusel Märjamaa metskond 20 (katastritunnus: 50402:001:0400) kvartali MM098 eraldisel 9 kuhu rajatakse T kujuline tagasipööramise koht.</w:t>
      </w:r>
      <w:r w:rsidR="000A5D0E">
        <w:t xml:space="preserve"> </w:t>
      </w:r>
      <w:bookmarkStart w:id="14" w:name="_Hlk121146544"/>
      <w:r>
        <w:t xml:space="preserve">Tee </w:t>
      </w:r>
      <w:r w:rsidR="000A5D0E">
        <w:t>rajatakse</w:t>
      </w:r>
      <w:r>
        <w:t xml:space="preserve"> põikkaldega 4%. </w:t>
      </w:r>
      <w:r w:rsidR="000A5D0E">
        <w:t xml:space="preserve">Tee katte rajatakse 10cm paksusest kruusakihist (Segu </w:t>
      </w:r>
      <w:proofErr w:type="spellStart"/>
      <w:r w:rsidR="000A5D0E">
        <w:t>pos</w:t>
      </w:r>
      <w:proofErr w:type="spellEnd"/>
      <w:r w:rsidR="000A5D0E">
        <w:t xml:space="preserve"> 6) ja 20-30 cm paksusest kruusakihist (Segu </w:t>
      </w:r>
      <w:proofErr w:type="spellStart"/>
      <w:r w:rsidR="000A5D0E">
        <w:t>pos</w:t>
      </w:r>
      <w:proofErr w:type="spellEnd"/>
      <w:r w:rsidR="000A5D0E">
        <w:t xml:space="preserve"> 4). Ehitatava muldkeha kandevõime suurendamiseks kasutatakse </w:t>
      </w:r>
      <w:r w:rsidR="000A5D0E">
        <w:lastRenderedPageBreak/>
        <w:t xml:space="preserve">geotekstiili </w:t>
      </w:r>
      <w:r w:rsidR="000A5D0E" w:rsidRPr="00587E1C">
        <w:t xml:space="preserve">(Deklareeritud tõmbetugevus MD/CMD ≥20 </w:t>
      </w:r>
      <w:proofErr w:type="spellStart"/>
      <w:r w:rsidR="000A5D0E" w:rsidRPr="00587E1C">
        <w:t>kN</w:t>
      </w:r>
      <w:proofErr w:type="spellEnd"/>
      <w:r w:rsidR="000A5D0E" w:rsidRPr="00587E1C">
        <w:t>/m, 5,0 m lai)</w:t>
      </w:r>
      <w:r w:rsidR="000A5D0E">
        <w:t xml:space="preserve">. </w:t>
      </w:r>
      <w:r>
        <w:t xml:space="preserve"> </w:t>
      </w:r>
      <w:proofErr w:type="spellStart"/>
      <w:r>
        <w:t>Sipaküla</w:t>
      </w:r>
      <w:proofErr w:type="spellEnd"/>
      <w:r>
        <w:t xml:space="preserve"> tee mulle </w:t>
      </w:r>
      <w:r w:rsidR="000A5D0E">
        <w:t>rajatakse</w:t>
      </w:r>
      <w:r>
        <w:t xml:space="preserve"> nõvade kaevamisel saadavast sobilikust mineraalpinnasest</w:t>
      </w:r>
      <w:r w:rsidR="000A5D0E">
        <w:t>.</w:t>
      </w:r>
      <w:bookmarkEnd w:id="14"/>
    </w:p>
    <w:p w14:paraId="6ECC0AED" w14:textId="12B81A4B" w:rsidR="000A5D0E" w:rsidRDefault="000A5D0E" w:rsidP="000A5D0E">
      <w:pPr>
        <w:suppressAutoHyphens w:val="0"/>
        <w:autoSpaceDE w:val="0"/>
        <w:autoSpaceDN w:val="0"/>
        <w:adjustRightInd w:val="0"/>
        <w:jc w:val="both"/>
      </w:pPr>
      <w:proofErr w:type="spellStart"/>
      <w:r w:rsidRPr="000A5D0E">
        <w:rPr>
          <w:b/>
          <w:bCs/>
        </w:rPr>
        <w:t>Rangu</w:t>
      </w:r>
      <w:proofErr w:type="spellEnd"/>
      <w:r w:rsidRPr="000A5D0E">
        <w:rPr>
          <w:b/>
          <w:bCs/>
        </w:rPr>
        <w:t xml:space="preserve"> metsatee (0,182 km)</w:t>
      </w:r>
      <w:r>
        <w:t xml:space="preserve"> saab alguse riigitee nr 29 Märjamaa-Koluvere kilomeetrilt 6,225 ning lõppeb katastriüksusel Märjamaa metskond 11 (katastritunnus: 42702:002:0630) kvartalite MM087, MM088, MM092 ja MM093 piiril, kuhu rajatakse T kujuline tagasipööramise koht.</w:t>
      </w:r>
    </w:p>
    <w:p w14:paraId="7DB2EBB6" w14:textId="167A7033" w:rsidR="000A5D0E" w:rsidRPr="000A5D0E" w:rsidRDefault="000A5D0E" w:rsidP="000A5D0E">
      <w:pPr>
        <w:suppressAutoHyphens w:val="0"/>
        <w:autoSpaceDE w:val="0"/>
        <w:autoSpaceDN w:val="0"/>
        <w:adjustRightInd w:val="0"/>
        <w:jc w:val="both"/>
      </w:pPr>
      <w:r w:rsidRPr="000A5D0E">
        <w:t xml:space="preserve">Tee rajatakse põikkaldega 4%. Tee katte rajatakse 10cm paksusest kruusakihist (Segu </w:t>
      </w:r>
      <w:proofErr w:type="spellStart"/>
      <w:r w:rsidRPr="000A5D0E">
        <w:t>pos</w:t>
      </w:r>
      <w:proofErr w:type="spellEnd"/>
      <w:r w:rsidRPr="000A5D0E">
        <w:t xml:space="preserve"> 6) ja 20-30 cm paksusest kruusakihist (Segu </w:t>
      </w:r>
      <w:proofErr w:type="spellStart"/>
      <w:r w:rsidRPr="000A5D0E">
        <w:t>pos</w:t>
      </w:r>
      <w:proofErr w:type="spellEnd"/>
      <w:r w:rsidRPr="000A5D0E">
        <w:t xml:space="preserve"> 4). Ehitatava muldkeha kandevõime suurendamiseks kasutatakse geotekstiili (Deklareeritud tõmbetugevus MD/CMD ≥20 </w:t>
      </w:r>
      <w:proofErr w:type="spellStart"/>
      <w:r w:rsidRPr="000A5D0E">
        <w:t>kN</w:t>
      </w:r>
      <w:proofErr w:type="spellEnd"/>
      <w:r w:rsidRPr="000A5D0E">
        <w:t xml:space="preserve">/m, 5,0 m lai).  </w:t>
      </w:r>
      <w:proofErr w:type="spellStart"/>
      <w:r w:rsidRPr="000A5D0E">
        <w:t>Sipaküla</w:t>
      </w:r>
      <w:proofErr w:type="spellEnd"/>
      <w:r w:rsidRPr="000A5D0E">
        <w:t xml:space="preserve"> tee mulle rajatakse nõvade kaevamisel saadavast sobilikust mineraalpinnasest.</w:t>
      </w:r>
    </w:p>
    <w:p w14:paraId="0D9D0304" w14:textId="4E94FD3E" w:rsidR="000A5D0E" w:rsidRDefault="000A5D0E" w:rsidP="00587E1C">
      <w:pPr>
        <w:suppressAutoHyphens w:val="0"/>
        <w:autoSpaceDE w:val="0"/>
        <w:autoSpaceDN w:val="0"/>
        <w:adjustRightInd w:val="0"/>
        <w:jc w:val="both"/>
      </w:pPr>
    </w:p>
    <w:p w14:paraId="306C9885" w14:textId="68927BC9" w:rsidR="000A5D0E" w:rsidRPr="00BA6EBA" w:rsidRDefault="000A5D0E" w:rsidP="000A5D0E">
      <w:pPr>
        <w:suppressAutoHyphens w:val="0"/>
        <w:autoSpaceDE w:val="0"/>
        <w:autoSpaceDN w:val="0"/>
        <w:adjustRightInd w:val="0"/>
        <w:jc w:val="both"/>
      </w:pPr>
      <w:r>
        <w:t>Rapla maakonnas, Märjamaa vallas, Konuvere külas, riigitee 20170 Märjamaa-Konuvere km 11,50 ja Koka tee ning km 12,37 ja Kopli tee</w:t>
      </w:r>
      <w:r w:rsidRPr="00BA6EBA">
        <w:t xml:space="preserve"> </w:t>
      </w:r>
      <w:r w:rsidR="00DF0ED5">
        <w:t>samuti</w:t>
      </w:r>
      <w:r>
        <w:t xml:space="preserve"> </w:t>
      </w:r>
      <w:proofErr w:type="spellStart"/>
      <w:r>
        <w:t>Rangu</w:t>
      </w:r>
      <w:proofErr w:type="spellEnd"/>
      <w:r>
        <w:t xml:space="preserve"> küla ja </w:t>
      </w:r>
      <w:proofErr w:type="spellStart"/>
      <w:r>
        <w:t>Sipa</w:t>
      </w:r>
      <w:proofErr w:type="spellEnd"/>
      <w:r>
        <w:t xml:space="preserve"> küla 29 Märjamaa-Koluvere tee km 6,225 ja </w:t>
      </w:r>
      <w:proofErr w:type="spellStart"/>
      <w:r>
        <w:t>Rangu</w:t>
      </w:r>
      <w:proofErr w:type="spellEnd"/>
      <w:r>
        <w:t xml:space="preserve"> metsatee ning km 7,752 ja </w:t>
      </w:r>
      <w:proofErr w:type="spellStart"/>
      <w:r>
        <w:t>Sipaküla</w:t>
      </w:r>
      <w:proofErr w:type="spellEnd"/>
      <w:r>
        <w:t xml:space="preserve"> tee</w:t>
      </w:r>
      <w:r w:rsidRPr="00BA6EBA">
        <w:t xml:space="preserve">ristumiskohtade ehitus teostatakse OÜ Teelahendus poolt koostatud </w:t>
      </w:r>
      <w:r>
        <w:t xml:space="preserve">„Rapla maakonnas Märjamaa vallas Konuvere külas riigitee 20170 Märjamaa-Konuvere km 11,50 ja Koka tee ning km 12,37 ja Kopli tee ristumiskohtade rekonstrueerimise PÕHIPROJEKT </w:t>
      </w:r>
      <w:r w:rsidRPr="000A5D0E">
        <w:t>Töö nr. PP-21-23</w:t>
      </w:r>
      <w:r>
        <w:t xml:space="preserve">“ ja </w:t>
      </w:r>
      <w:r w:rsidRPr="00BA6EBA">
        <w:t>„</w:t>
      </w:r>
      <w:r>
        <w:t xml:space="preserve">Rapla maakond Märjamaa vald </w:t>
      </w:r>
      <w:proofErr w:type="spellStart"/>
      <w:r>
        <w:t>Rangu</w:t>
      </w:r>
      <w:proofErr w:type="spellEnd"/>
      <w:r>
        <w:t xml:space="preserve"> küla ja </w:t>
      </w:r>
      <w:proofErr w:type="spellStart"/>
      <w:r>
        <w:t>Sipa</w:t>
      </w:r>
      <w:proofErr w:type="spellEnd"/>
      <w:r>
        <w:t xml:space="preserve"> küla 29 Märjamaa-Koluvere tee km 6,225 ja </w:t>
      </w:r>
      <w:proofErr w:type="spellStart"/>
      <w:r>
        <w:t>Rangu</w:t>
      </w:r>
      <w:proofErr w:type="spellEnd"/>
      <w:r>
        <w:t xml:space="preserve"> metsatee ning km 7,752 ja </w:t>
      </w:r>
      <w:proofErr w:type="spellStart"/>
      <w:r>
        <w:t>Sipaküla</w:t>
      </w:r>
      <w:proofErr w:type="spellEnd"/>
      <w:r>
        <w:t xml:space="preserve"> tee ristumiskohtade rekonstrueerimise PÕHIPROJEKT</w:t>
      </w:r>
      <w:r w:rsidRPr="00BA6EBA">
        <w:t xml:space="preserve"> </w:t>
      </w:r>
      <w:r w:rsidRPr="000A5D0E">
        <w:t>Töö nr. PP-21-41</w:t>
      </w:r>
      <w:r w:rsidRPr="00BA6EBA">
        <w:t>“ alusel.</w:t>
      </w:r>
    </w:p>
    <w:p w14:paraId="5123E841" w14:textId="77777777" w:rsidR="000A5D0E" w:rsidRPr="00BA6EBA" w:rsidRDefault="000A5D0E" w:rsidP="000A5D0E">
      <w:pPr>
        <w:suppressAutoHyphens w:val="0"/>
        <w:autoSpaceDE w:val="0"/>
        <w:autoSpaceDN w:val="0"/>
        <w:adjustRightInd w:val="0"/>
        <w:jc w:val="both"/>
      </w:pPr>
      <w:proofErr w:type="spellStart"/>
      <w:r w:rsidRPr="00BA6EBA">
        <w:t>Mahasõitude</w:t>
      </w:r>
      <w:proofErr w:type="spellEnd"/>
      <w:r w:rsidRPr="00BA6EBA">
        <w:t xml:space="preserve"> asukohad on järgmised:</w:t>
      </w:r>
    </w:p>
    <w:p w14:paraId="22C2C7DC" w14:textId="3927B05E" w:rsidR="00DF0ED5" w:rsidRDefault="00DF0ED5" w:rsidP="00DF0ED5">
      <w:pPr>
        <w:pStyle w:val="Loendilik"/>
        <w:numPr>
          <w:ilvl w:val="0"/>
          <w:numId w:val="5"/>
        </w:numPr>
        <w:suppressAutoHyphens w:val="0"/>
        <w:autoSpaceDE w:val="0"/>
        <w:autoSpaceDN w:val="0"/>
        <w:adjustRightInd w:val="0"/>
        <w:jc w:val="both"/>
      </w:pPr>
      <w:r>
        <w:t>Koka tee – riigiteelt nr 20170 Märjamaa-Konuvere km 11,50 paremale;</w:t>
      </w:r>
    </w:p>
    <w:p w14:paraId="6991D975" w14:textId="6052F381" w:rsidR="000A5D0E" w:rsidRPr="00BA6EBA" w:rsidRDefault="00DF0ED5" w:rsidP="00DF0ED5">
      <w:pPr>
        <w:pStyle w:val="Loendilik"/>
        <w:numPr>
          <w:ilvl w:val="0"/>
          <w:numId w:val="5"/>
        </w:numPr>
        <w:suppressAutoHyphens w:val="0"/>
        <w:autoSpaceDE w:val="0"/>
        <w:autoSpaceDN w:val="0"/>
        <w:adjustRightInd w:val="0"/>
        <w:jc w:val="both"/>
      </w:pPr>
      <w:r>
        <w:t>Kopli tee – riigiteelt nr 20170 Märjamaa-Konuvere km 12,37 paremale</w:t>
      </w:r>
      <w:r w:rsidR="000A5D0E" w:rsidRPr="00BA6EBA">
        <w:t>;</w:t>
      </w:r>
    </w:p>
    <w:p w14:paraId="7DFBAA6E" w14:textId="77777777" w:rsidR="00DF0ED5" w:rsidRDefault="00DF0ED5" w:rsidP="00DF0ED5">
      <w:pPr>
        <w:pStyle w:val="Loendilik"/>
        <w:numPr>
          <w:ilvl w:val="0"/>
          <w:numId w:val="5"/>
        </w:numPr>
        <w:suppressAutoHyphens w:val="0"/>
        <w:autoSpaceDE w:val="0"/>
        <w:autoSpaceDN w:val="0"/>
        <w:adjustRightInd w:val="0"/>
        <w:jc w:val="both"/>
      </w:pPr>
      <w:proofErr w:type="spellStart"/>
      <w:r>
        <w:t>Rangu</w:t>
      </w:r>
      <w:proofErr w:type="spellEnd"/>
      <w:r>
        <w:t xml:space="preserve"> metsatee (5044003) – riigiteelt nr 29 Märjamaa-Koluvere km 6,225 vasakule;</w:t>
      </w:r>
    </w:p>
    <w:p w14:paraId="1B504129" w14:textId="655F2D70" w:rsidR="000A5D0E" w:rsidRPr="00BA6EBA" w:rsidRDefault="00DF0ED5" w:rsidP="00DF0ED5">
      <w:pPr>
        <w:pStyle w:val="Loendilik"/>
        <w:numPr>
          <w:ilvl w:val="0"/>
          <w:numId w:val="5"/>
        </w:numPr>
        <w:suppressAutoHyphens w:val="0"/>
        <w:autoSpaceDE w:val="0"/>
        <w:autoSpaceDN w:val="0"/>
        <w:adjustRightInd w:val="0"/>
        <w:jc w:val="both"/>
      </w:pPr>
      <w:proofErr w:type="spellStart"/>
      <w:r>
        <w:t>Sipaküla</w:t>
      </w:r>
      <w:proofErr w:type="spellEnd"/>
      <w:r>
        <w:t xml:space="preserve"> tee (5044004) – riigiteelt nr 29 Märjamaa-Koluvere km 7,752 vasakule</w:t>
      </w:r>
      <w:r w:rsidR="000A5D0E" w:rsidRPr="00BA6EBA">
        <w:t>.</w:t>
      </w:r>
    </w:p>
    <w:p w14:paraId="2FB35E26" w14:textId="11A27B00" w:rsidR="00DF0ED5" w:rsidRDefault="00DF0ED5" w:rsidP="00DF0ED5">
      <w:pPr>
        <w:suppressAutoHyphens w:val="0"/>
        <w:autoSpaceDE w:val="0"/>
        <w:autoSpaceDN w:val="0"/>
        <w:adjustRightInd w:val="0"/>
        <w:jc w:val="both"/>
      </w:pPr>
      <w:r>
        <w:t xml:space="preserve">Koka tee </w:t>
      </w:r>
      <w:proofErr w:type="spellStart"/>
      <w:r>
        <w:t>mahasõit</w:t>
      </w:r>
      <w:proofErr w:type="spellEnd"/>
      <w:r>
        <w:t xml:space="preserve"> on kruuskattega ja vajab rekonstrueerimist. Uus </w:t>
      </w:r>
      <w:proofErr w:type="spellStart"/>
      <w:r>
        <w:t>mahasõit</w:t>
      </w:r>
      <w:proofErr w:type="spellEnd"/>
      <w:r>
        <w:t xml:space="preserve"> ehitatakse olemasolevaga samale kohale. Koka tee ja riigitee ristumine rajatakse riigiteega 70˚ nurga all. </w:t>
      </w:r>
      <w:proofErr w:type="spellStart"/>
      <w:r>
        <w:t>Mahasõidukoha</w:t>
      </w:r>
      <w:proofErr w:type="spellEnd"/>
      <w:r>
        <w:t xml:space="preserve"> ümber on ca 10 cm paksune huumuskiht ja aluspinnaseks on savi. Teepeenrad on rohtunud. Koka teel asuvad olemasolevad külgkraavid. </w:t>
      </w:r>
    </w:p>
    <w:p w14:paraId="715C28A4" w14:textId="45DC4250" w:rsidR="000A5D0E" w:rsidRDefault="00DF0ED5" w:rsidP="00DF0ED5">
      <w:pPr>
        <w:suppressAutoHyphens w:val="0"/>
        <w:autoSpaceDE w:val="0"/>
        <w:autoSpaceDN w:val="0"/>
        <w:adjustRightInd w:val="0"/>
        <w:jc w:val="both"/>
      </w:pPr>
      <w:r>
        <w:t xml:space="preserve">Kopli tee </w:t>
      </w:r>
      <w:proofErr w:type="spellStart"/>
      <w:r>
        <w:t>mahasõit</w:t>
      </w:r>
      <w:proofErr w:type="spellEnd"/>
      <w:r>
        <w:t xml:space="preserve"> on kruuskattega ja vajab rekonstrueerimist. Uus </w:t>
      </w:r>
      <w:proofErr w:type="spellStart"/>
      <w:r>
        <w:t>mahasõit</w:t>
      </w:r>
      <w:proofErr w:type="spellEnd"/>
      <w:r>
        <w:t xml:space="preserve"> ehitatakse olemasolevaga samale kohale. Koka tee ja riigitee ristumine rajatakse riigiteega 85˚ nurga all. </w:t>
      </w:r>
      <w:proofErr w:type="spellStart"/>
      <w:r>
        <w:t>Mahasõidukoha</w:t>
      </w:r>
      <w:proofErr w:type="spellEnd"/>
      <w:r>
        <w:t xml:space="preserve"> ümber on ca 10 cm paksune huumuskiht ja aluspinnaseks on liiv. Teepeenrad on rohtunud. Kopli teel asuvad olemasolevad külgkraavid.</w:t>
      </w:r>
    </w:p>
    <w:p w14:paraId="50351D09" w14:textId="1441A64F" w:rsidR="00DF0ED5" w:rsidRDefault="00DF0ED5" w:rsidP="00DF0ED5">
      <w:pPr>
        <w:suppressAutoHyphens w:val="0"/>
        <w:autoSpaceDE w:val="0"/>
        <w:autoSpaceDN w:val="0"/>
        <w:adjustRightInd w:val="0"/>
        <w:jc w:val="both"/>
      </w:pPr>
      <w:proofErr w:type="spellStart"/>
      <w:r>
        <w:t>Rangu</w:t>
      </w:r>
      <w:proofErr w:type="spellEnd"/>
      <w:r>
        <w:t xml:space="preserve"> metsatee </w:t>
      </w:r>
      <w:proofErr w:type="spellStart"/>
      <w:r>
        <w:t>mahasõit</w:t>
      </w:r>
      <w:proofErr w:type="spellEnd"/>
      <w:r>
        <w:t xml:space="preserve"> ehitatakse olemasolevaga samale kohale, kuid rajatakse riigiteega täisnurga all. </w:t>
      </w:r>
      <w:proofErr w:type="spellStart"/>
      <w:r>
        <w:t>Mahasõidukoha</w:t>
      </w:r>
      <w:proofErr w:type="spellEnd"/>
      <w:r>
        <w:t xml:space="preserve"> ümber on ca 20 cm paksune huumuskiht ja aluspinnaseks on saviliiv. Olemasolev ristumiskoht on kindlustatud asfaltbetooniga, püsikatte pikkus 5 m. Riigitee põrkepiire on keeratud </w:t>
      </w:r>
      <w:proofErr w:type="spellStart"/>
      <w:r>
        <w:t>mahasõidule</w:t>
      </w:r>
      <w:proofErr w:type="spellEnd"/>
      <w:r>
        <w:t xml:space="preserve">. Olemasoleva ristumiskoha all asub </w:t>
      </w:r>
      <w:proofErr w:type="spellStart"/>
      <w:r>
        <w:t>mahasõidu</w:t>
      </w:r>
      <w:proofErr w:type="spellEnd"/>
      <w:r>
        <w:t xml:space="preserve"> Ø400 plasttruup. Põhiteel on kohati külgkraavid. Olemasolevad tehnovõrgud puuduvad.</w:t>
      </w:r>
    </w:p>
    <w:p w14:paraId="2DE8C49D" w14:textId="4B4D6BFE" w:rsidR="00DF0ED5" w:rsidRPr="00AF7288" w:rsidRDefault="00DF0ED5" w:rsidP="00DF0ED5">
      <w:pPr>
        <w:suppressAutoHyphens w:val="0"/>
        <w:autoSpaceDE w:val="0"/>
        <w:autoSpaceDN w:val="0"/>
        <w:adjustRightInd w:val="0"/>
        <w:jc w:val="both"/>
        <w:rPr>
          <w:highlight w:val="yellow"/>
        </w:rPr>
      </w:pPr>
      <w:proofErr w:type="spellStart"/>
      <w:r>
        <w:t>Sipaküla</w:t>
      </w:r>
      <w:proofErr w:type="spellEnd"/>
      <w:r>
        <w:t xml:space="preserve"> tee </w:t>
      </w:r>
      <w:proofErr w:type="spellStart"/>
      <w:r>
        <w:t>mahasõit</w:t>
      </w:r>
      <w:proofErr w:type="spellEnd"/>
      <w:r>
        <w:t xml:space="preserve"> ehitatakse olemasolevaga samale kohale, kuid rajatakse riigiteega täisnurga all. </w:t>
      </w:r>
      <w:proofErr w:type="spellStart"/>
      <w:r>
        <w:t>Mahasõidukoha</w:t>
      </w:r>
      <w:proofErr w:type="spellEnd"/>
      <w:r>
        <w:t xml:space="preserve"> ümber on ca 20 cm paksune huumuskiht ja aluspinnaseks on saviliiv. Olemasolev ristumiskoht on kindlustatud asfaltbetooniga, püsikatte pikkus 5 m.</w:t>
      </w:r>
    </w:p>
    <w:p w14:paraId="77901AE1" w14:textId="2795D9A4" w:rsidR="000A5D0E" w:rsidRPr="00BA6EBA" w:rsidRDefault="00DF0ED5" w:rsidP="000A5D0E">
      <w:pPr>
        <w:suppressAutoHyphens w:val="0"/>
        <w:autoSpaceDE w:val="0"/>
        <w:autoSpaceDN w:val="0"/>
        <w:adjustRightInd w:val="0"/>
        <w:jc w:val="both"/>
      </w:pPr>
      <w:r w:rsidRPr="00DF0ED5">
        <w:t xml:space="preserve">Ristumiskoha </w:t>
      </w:r>
      <w:proofErr w:type="spellStart"/>
      <w:r w:rsidRPr="00DF0ED5">
        <w:t>pikikalle</w:t>
      </w:r>
      <w:proofErr w:type="spellEnd"/>
      <w:r w:rsidRPr="00DF0ED5">
        <w:t xml:space="preserve"> Koka teel on 2,0% ja Kopli teel on 2,0%. A/B kattega juurdepääsuteedele on ettenähtud kahepoolse põikkaldega 2,5%-</w:t>
      </w:r>
      <w:proofErr w:type="spellStart"/>
      <w:r w:rsidRPr="00DF0ED5">
        <w:t>ne</w:t>
      </w:r>
      <w:proofErr w:type="spellEnd"/>
      <w:r w:rsidRPr="00DF0ED5">
        <w:t xml:space="preserve"> a/b kate ning 3,0%-</w:t>
      </w:r>
      <w:proofErr w:type="spellStart"/>
      <w:r w:rsidRPr="00DF0ED5">
        <w:t>ne</w:t>
      </w:r>
      <w:proofErr w:type="spellEnd"/>
      <w:r w:rsidRPr="00DF0ED5">
        <w:t xml:space="preserve"> kahepoolse põikkaldega kruuskate. Ristumiskohtade </w:t>
      </w:r>
      <w:proofErr w:type="spellStart"/>
      <w:r w:rsidRPr="00DF0ED5">
        <w:t>pikikalle</w:t>
      </w:r>
      <w:proofErr w:type="spellEnd"/>
      <w:r w:rsidRPr="00DF0ED5">
        <w:t xml:space="preserve"> </w:t>
      </w:r>
      <w:proofErr w:type="spellStart"/>
      <w:r w:rsidRPr="00DF0ED5">
        <w:t>Rangu</w:t>
      </w:r>
      <w:proofErr w:type="spellEnd"/>
      <w:r w:rsidRPr="00DF0ED5">
        <w:t xml:space="preserve"> metsateel on 3,0% ja </w:t>
      </w:r>
      <w:proofErr w:type="spellStart"/>
      <w:r w:rsidRPr="00DF0ED5">
        <w:t>Sipaküla</w:t>
      </w:r>
      <w:proofErr w:type="spellEnd"/>
      <w:r w:rsidRPr="00DF0ED5">
        <w:t xml:space="preserve"> teel on 2,5%. A/B kattega juurdepääsuteedele on ettenähtud kahepoolse põikkaldega 2,5%-</w:t>
      </w:r>
      <w:proofErr w:type="spellStart"/>
      <w:r w:rsidRPr="00DF0ED5">
        <w:t>ne</w:t>
      </w:r>
      <w:proofErr w:type="spellEnd"/>
      <w:r w:rsidRPr="00DF0ED5">
        <w:t xml:space="preserve"> a/b kate ning 3,0%-</w:t>
      </w:r>
      <w:proofErr w:type="spellStart"/>
      <w:r w:rsidRPr="00DF0ED5">
        <w:t>ne</w:t>
      </w:r>
      <w:proofErr w:type="spellEnd"/>
      <w:r w:rsidRPr="00DF0ED5">
        <w:t xml:space="preserve"> kahepoolse põikkaldega kruuskate.</w:t>
      </w:r>
    </w:p>
    <w:p w14:paraId="6E641AF4" w14:textId="2050109C" w:rsidR="000A5D0E" w:rsidRPr="00BA6EBA" w:rsidRDefault="00DF0ED5" w:rsidP="000A5D0E">
      <w:pPr>
        <w:suppressAutoHyphens w:val="0"/>
        <w:autoSpaceDE w:val="0"/>
        <w:autoSpaceDN w:val="0"/>
        <w:adjustRightInd w:val="0"/>
        <w:jc w:val="both"/>
      </w:pPr>
      <w:r>
        <w:t>J</w:t>
      </w:r>
      <w:r w:rsidR="000A5D0E" w:rsidRPr="00BA6EBA">
        <w:t>uurdepääsuteede A/B kate rajatakse järgmine:</w:t>
      </w:r>
    </w:p>
    <w:p w14:paraId="116AEE2A" w14:textId="77777777" w:rsidR="000A5D0E" w:rsidRPr="00BA6EBA" w:rsidRDefault="000A5D0E" w:rsidP="000A5D0E">
      <w:pPr>
        <w:pStyle w:val="Loendilik"/>
        <w:numPr>
          <w:ilvl w:val="0"/>
          <w:numId w:val="6"/>
        </w:numPr>
        <w:suppressAutoHyphens w:val="0"/>
        <w:autoSpaceDE w:val="0"/>
        <w:autoSpaceDN w:val="0"/>
        <w:adjustRightInd w:val="0"/>
        <w:jc w:val="both"/>
      </w:pPr>
      <w:r w:rsidRPr="00BA6EBA">
        <w:t xml:space="preserve">Tihe asfaltbetoon AC 16 </w:t>
      </w:r>
      <w:proofErr w:type="spellStart"/>
      <w:r w:rsidRPr="00BA6EBA">
        <w:t>surf</w:t>
      </w:r>
      <w:proofErr w:type="spellEnd"/>
      <w:r w:rsidRPr="00BA6EBA">
        <w:t xml:space="preserve"> </w:t>
      </w:r>
      <w:r w:rsidRPr="00BA6EBA">
        <w:tab/>
      </w:r>
      <w:r w:rsidRPr="00BA6EBA">
        <w:tab/>
      </w:r>
      <w:r w:rsidRPr="00BA6EBA">
        <w:tab/>
      </w:r>
      <w:r w:rsidRPr="00BA6EBA">
        <w:tab/>
      </w:r>
      <w:r w:rsidRPr="00BA6EBA">
        <w:tab/>
      </w:r>
      <w:r w:rsidRPr="00BA6EBA">
        <w:tab/>
        <w:t>h=9cm</w:t>
      </w:r>
    </w:p>
    <w:p w14:paraId="4E3F8DE9" w14:textId="77777777" w:rsidR="000A5D0E" w:rsidRPr="00BA6EBA" w:rsidRDefault="000A5D0E" w:rsidP="000A5D0E">
      <w:pPr>
        <w:pStyle w:val="Loendilik"/>
        <w:numPr>
          <w:ilvl w:val="0"/>
          <w:numId w:val="6"/>
        </w:numPr>
        <w:suppressAutoHyphens w:val="0"/>
        <w:autoSpaceDE w:val="0"/>
        <w:autoSpaceDN w:val="0"/>
        <w:adjustRightInd w:val="0"/>
        <w:jc w:val="both"/>
      </w:pPr>
      <w:r w:rsidRPr="00BA6EBA">
        <w:lastRenderedPageBreak/>
        <w:t xml:space="preserve">Killustikalus kiilumismeetodil </w:t>
      </w:r>
      <w:proofErr w:type="spellStart"/>
      <w:r w:rsidRPr="00BA6EBA">
        <w:t>fr</w:t>
      </w:r>
      <w:proofErr w:type="spellEnd"/>
      <w:r w:rsidRPr="00BA6EBA">
        <w:t xml:space="preserve"> 32/63 </w:t>
      </w:r>
      <w:r w:rsidRPr="00BA6EBA">
        <w:tab/>
      </w:r>
      <w:r w:rsidRPr="00BA6EBA">
        <w:tab/>
      </w:r>
      <w:r w:rsidRPr="00BA6EBA">
        <w:tab/>
      </w:r>
      <w:r w:rsidRPr="00BA6EBA">
        <w:tab/>
      </w:r>
      <w:r w:rsidRPr="00BA6EBA">
        <w:tab/>
        <w:t>h=20cm</w:t>
      </w:r>
    </w:p>
    <w:p w14:paraId="7733F683" w14:textId="77777777" w:rsidR="000A5D0E" w:rsidRPr="00BA6EBA" w:rsidRDefault="000A5D0E" w:rsidP="000A5D0E">
      <w:pPr>
        <w:pStyle w:val="Loendilik"/>
        <w:numPr>
          <w:ilvl w:val="0"/>
          <w:numId w:val="6"/>
        </w:numPr>
        <w:suppressAutoHyphens w:val="0"/>
        <w:autoSpaceDE w:val="0"/>
        <w:autoSpaceDN w:val="0"/>
        <w:adjustRightInd w:val="0"/>
        <w:jc w:val="both"/>
      </w:pPr>
      <w:r w:rsidRPr="00BA6EBA">
        <w:t xml:space="preserve">Geotekstiil (Deklareeritud tõmbetugevus MD/CMD ≥20 </w:t>
      </w:r>
      <w:proofErr w:type="spellStart"/>
      <w:r w:rsidRPr="00BA6EBA">
        <w:t>kN</w:t>
      </w:r>
      <w:proofErr w:type="spellEnd"/>
      <w:r w:rsidRPr="00BA6EBA">
        <w:t>/m, 5,0 m lai)</w:t>
      </w:r>
    </w:p>
    <w:p w14:paraId="1F84FBC0" w14:textId="77777777" w:rsidR="000A5D0E" w:rsidRPr="00BA6EBA" w:rsidRDefault="000A5D0E" w:rsidP="000A5D0E">
      <w:pPr>
        <w:pStyle w:val="Loendilik"/>
        <w:numPr>
          <w:ilvl w:val="0"/>
          <w:numId w:val="6"/>
        </w:numPr>
        <w:suppressAutoHyphens w:val="0"/>
        <w:autoSpaceDE w:val="0"/>
        <w:autoSpaceDN w:val="0"/>
        <w:adjustRightInd w:val="0"/>
        <w:jc w:val="both"/>
      </w:pPr>
      <w:r w:rsidRPr="00BA6EBA">
        <w:t xml:space="preserve">Sorteeritud kruusalus (positsioon nr 4 </w:t>
      </w:r>
      <w:proofErr w:type="spellStart"/>
      <w:r w:rsidRPr="00BA6EBA">
        <w:t>dreenivus</w:t>
      </w:r>
      <w:proofErr w:type="spellEnd"/>
      <w:r w:rsidRPr="00BA6EBA">
        <w:t xml:space="preserve"> minimaalselt 1m/</w:t>
      </w:r>
      <w:proofErr w:type="spellStart"/>
      <w:r w:rsidRPr="00BA6EBA">
        <w:t>ööp</w:t>
      </w:r>
      <w:proofErr w:type="spellEnd"/>
      <w:r w:rsidRPr="00BA6EBA">
        <w:t>)</w:t>
      </w:r>
      <w:r w:rsidRPr="00BA6EBA">
        <w:tab/>
        <w:t>h=min20cm</w:t>
      </w:r>
    </w:p>
    <w:p w14:paraId="4BBAA77A" w14:textId="0F265D97" w:rsidR="000A5D0E" w:rsidRPr="00BA6EBA" w:rsidRDefault="00DF0ED5" w:rsidP="000A5D0E">
      <w:pPr>
        <w:pStyle w:val="Loendilik"/>
        <w:numPr>
          <w:ilvl w:val="0"/>
          <w:numId w:val="6"/>
        </w:numPr>
        <w:suppressAutoHyphens w:val="0"/>
        <w:autoSpaceDE w:val="0"/>
        <w:autoSpaceDN w:val="0"/>
        <w:adjustRightInd w:val="0"/>
        <w:jc w:val="both"/>
      </w:pPr>
      <w:r w:rsidRPr="00DF0ED5">
        <w:t>Täitepinnas (</w:t>
      </w:r>
      <w:proofErr w:type="spellStart"/>
      <w:r w:rsidRPr="00DF0ED5">
        <w:t>dreenivus</w:t>
      </w:r>
      <w:proofErr w:type="spellEnd"/>
      <w:r w:rsidRPr="00DF0ED5">
        <w:t xml:space="preserve"> minimaalselt 0,5m/</w:t>
      </w:r>
      <w:proofErr w:type="spellStart"/>
      <w:r w:rsidRPr="00DF0ED5">
        <w:t>ööp</w:t>
      </w:r>
      <w:proofErr w:type="spellEnd"/>
      <w:r w:rsidRPr="00DF0ED5">
        <w:t>)</w:t>
      </w:r>
      <w:r>
        <w:tab/>
      </w:r>
      <w:r>
        <w:tab/>
      </w:r>
      <w:r>
        <w:tab/>
      </w:r>
      <w:r>
        <w:tab/>
      </w:r>
      <w:r w:rsidRPr="00DF0ED5">
        <w:t>h=min25cm</w:t>
      </w:r>
    </w:p>
    <w:p w14:paraId="52B7CC09" w14:textId="3653FA0C" w:rsidR="000A5D0E" w:rsidRPr="00BA6EBA" w:rsidRDefault="000A5D0E" w:rsidP="000A5D0E">
      <w:pPr>
        <w:pStyle w:val="Loendilik"/>
        <w:numPr>
          <w:ilvl w:val="0"/>
          <w:numId w:val="6"/>
        </w:numPr>
        <w:suppressAutoHyphens w:val="0"/>
        <w:autoSpaceDE w:val="0"/>
        <w:autoSpaceDN w:val="0"/>
        <w:adjustRightInd w:val="0"/>
        <w:jc w:val="both"/>
      </w:pPr>
      <w:r w:rsidRPr="00BA6EBA">
        <w:t xml:space="preserve">Aluspinnas – </w:t>
      </w:r>
      <w:r w:rsidR="002C173B" w:rsidRPr="002C173B">
        <w:t>saviliiv</w:t>
      </w:r>
    </w:p>
    <w:p w14:paraId="701B5181" w14:textId="177404D6" w:rsidR="000A5D0E" w:rsidRPr="00BA6EBA" w:rsidRDefault="002C173B" w:rsidP="000A5D0E">
      <w:pPr>
        <w:suppressAutoHyphens w:val="0"/>
        <w:autoSpaceDE w:val="0"/>
        <w:autoSpaceDN w:val="0"/>
        <w:adjustRightInd w:val="0"/>
        <w:jc w:val="both"/>
      </w:pPr>
      <w:r>
        <w:t>J</w:t>
      </w:r>
      <w:r w:rsidR="000A5D0E" w:rsidRPr="00BA6EBA">
        <w:t xml:space="preserve">uurdepääsuteede kruuskate rajatakse järgmine: </w:t>
      </w:r>
    </w:p>
    <w:p w14:paraId="6312B2B4" w14:textId="77777777" w:rsidR="000A5D0E" w:rsidRPr="00BA6EBA" w:rsidRDefault="000A5D0E" w:rsidP="000A5D0E">
      <w:pPr>
        <w:pStyle w:val="Loendilik"/>
        <w:numPr>
          <w:ilvl w:val="0"/>
          <w:numId w:val="7"/>
        </w:numPr>
        <w:suppressAutoHyphens w:val="0"/>
        <w:autoSpaceDE w:val="0"/>
        <w:autoSpaceDN w:val="0"/>
        <w:adjustRightInd w:val="0"/>
        <w:jc w:val="both"/>
      </w:pPr>
      <w:r w:rsidRPr="00BA6EBA">
        <w:t xml:space="preserve">Purustatud kruus (positsioon nr 6) </w:t>
      </w:r>
      <w:r w:rsidRPr="00BA6EBA">
        <w:tab/>
      </w:r>
      <w:r w:rsidRPr="00BA6EBA">
        <w:tab/>
      </w:r>
      <w:r w:rsidRPr="00BA6EBA">
        <w:tab/>
      </w:r>
      <w:r w:rsidRPr="00BA6EBA">
        <w:tab/>
      </w:r>
      <w:r w:rsidRPr="00BA6EBA">
        <w:tab/>
      </w:r>
      <w:r w:rsidRPr="00BA6EBA">
        <w:tab/>
        <w:t>h=12cm</w:t>
      </w:r>
    </w:p>
    <w:p w14:paraId="5F5E9282" w14:textId="77777777" w:rsidR="000A5D0E" w:rsidRPr="00BA6EBA" w:rsidRDefault="000A5D0E" w:rsidP="000A5D0E">
      <w:pPr>
        <w:pStyle w:val="Loendilik"/>
        <w:numPr>
          <w:ilvl w:val="0"/>
          <w:numId w:val="7"/>
        </w:numPr>
        <w:suppressAutoHyphens w:val="0"/>
        <w:autoSpaceDE w:val="0"/>
        <w:autoSpaceDN w:val="0"/>
        <w:adjustRightInd w:val="0"/>
        <w:jc w:val="both"/>
      </w:pPr>
      <w:bookmarkStart w:id="15" w:name="_Hlk120540288"/>
      <w:r w:rsidRPr="00BA6EBA">
        <w:t xml:space="preserve">Sorteeritud kruusalus (positsioon nr 4 </w:t>
      </w:r>
      <w:proofErr w:type="spellStart"/>
      <w:r w:rsidRPr="00BA6EBA">
        <w:t>dreenivus</w:t>
      </w:r>
      <w:proofErr w:type="spellEnd"/>
      <w:r w:rsidRPr="00BA6EBA">
        <w:t xml:space="preserve"> minimaalselt 1m/</w:t>
      </w:r>
      <w:proofErr w:type="spellStart"/>
      <w:r w:rsidRPr="00BA6EBA">
        <w:t>ööp</w:t>
      </w:r>
      <w:proofErr w:type="spellEnd"/>
      <w:r w:rsidRPr="00BA6EBA">
        <w:t>)</w:t>
      </w:r>
      <w:bookmarkEnd w:id="15"/>
      <w:r w:rsidRPr="00BA6EBA">
        <w:t xml:space="preserve"> </w:t>
      </w:r>
      <w:r w:rsidRPr="00BA6EBA">
        <w:tab/>
        <w:t>h=min20cm</w:t>
      </w:r>
    </w:p>
    <w:p w14:paraId="4A276D60" w14:textId="77777777" w:rsidR="000A5D0E" w:rsidRPr="00BA6EBA" w:rsidRDefault="000A5D0E" w:rsidP="000A5D0E">
      <w:pPr>
        <w:pStyle w:val="Loendilik"/>
        <w:numPr>
          <w:ilvl w:val="0"/>
          <w:numId w:val="7"/>
        </w:numPr>
        <w:suppressAutoHyphens w:val="0"/>
        <w:autoSpaceDE w:val="0"/>
        <w:autoSpaceDN w:val="0"/>
        <w:adjustRightInd w:val="0"/>
        <w:jc w:val="both"/>
      </w:pPr>
      <w:r w:rsidRPr="00BA6EBA">
        <w:t xml:space="preserve">Geotekstiil (Deklareeritud tõmbetugevus MD/CMD ≥20 </w:t>
      </w:r>
      <w:proofErr w:type="spellStart"/>
      <w:r w:rsidRPr="00BA6EBA">
        <w:t>kN</w:t>
      </w:r>
      <w:proofErr w:type="spellEnd"/>
      <w:r w:rsidRPr="00BA6EBA">
        <w:t>/m, 5,0 m lai)</w:t>
      </w:r>
    </w:p>
    <w:p w14:paraId="659BE825" w14:textId="2CAD6A80" w:rsidR="000A5D0E" w:rsidRPr="00BA6EBA" w:rsidRDefault="000A5D0E" w:rsidP="000A5D0E">
      <w:pPr>
        <w:pStyle w:val="Loendilik"/>
        <w:numPr>
          <w:ilvl w:val="0"/>
          <w:numId w:val="7"/>
        </w:numPr>
        <w:suppressAutoHyphens w:val="0"/>
        <w:autoSpaceDE w:val="0"/>
        <w:autoSpaceDN w:val="0"/>
        <w:adjustRightInd w:val="0"/>
        <w:jc w:val="both"/>
      </w:pPr>
      <w:r w:rsidRPr="00BA6EBA">
        <w:t>Täitepinnas (</w:t>
      </w:r>
      <w:proofErr w:type="spellStart"/>
      <w:r w:rsidRPr="00BA6EBA">
        <w:t>dreenivus</w:t>
      </w:r>
      <w:proofErr w:type="spellEnd"/>
      <w:r w:rsidRPr="00BA6EBA">
        <w:t xml:space="preserve"> minimaalselt 0,5m/</w:t>
      </w:r>
      <w:proofErr w:type="spellStart"/>
      <w:r w:rsidRPr="00BA6EBA">
        <w:t>ööp</w:t>
      </w:r>
      <w:proofErr w:type="spellEnd"/>
      <w:r w:rsidRPr="00BA6EBA">
        <w:t xml:space="preserve">) </w:t>
      </w:r>
      <w:r w:rsidRPr="00BA6EBA">
        <w:tab/>
      </w:r>
      <w:r w:rsidRPr="00BA6EBA">
        <w:tab/>
      </w:r>
      <w:r w:rsidRPr="00BA6EBA">
        <w:tab/>
      </w:r>
      <w:r w:rsidRPr="00BA6EBA">
        <w:tab/>
        <w:t>h=min</w:t>
      </w:r>
      <w:r w:rsidR="002C173B">
        <w:t>3</w:t>
      </w:r>
      <w:r w:rsidRPr="00BA6EBA">
        <w:t>0cm</w:t>
      </w:r>
    </w:p>
    <w:p w14:paraId="2925BF57" w14:textId="6DE11979" w:rsidR="000A5D0E" w:rsidRPr="00BA6EBA" w:rsidRDefault="000A5D0E" w:rsidP="000A5D0E">
      <w:pPr>
        <w:pStyle w:val="Loendilik"/>
        <w:numPr>
          <w:ilvl w:val="0"/>
          <w:numId w:val="7"/>
        </w:numPr>
        <w:suppressAutoHyphens w:val="0"/>
        <w:autoSpaceDE w:val="0"/>
        <w:autoSpaceDN w:val="0"/>
        <w:adjustRightInd w:val="0"/>
        <w:jc w:val="both"/>
      </w:pPr>
      <w:r w:rsidRPr="00BA6EBA">
        <w:t xml:space="preserve">Aluspinnas – </w:t>
      </w:r>
      <w:r w:rsidR="002C173B">
        <w:t>savi</w:t>
      </w:r>
      <w:r w:rsidRPr="00BA6EBA">
        <w:t>liiv</w:t>
      </w:r>
    </w:p>
    <w:p w14:paraId="282A35AA" w14:textId="232D8482" w:rsidR="000A5D0E" w:rsidRPr="00BA6EBA" w:rsidRDefault="002C173B" w:rsidP="000A5D0E">
      <w:pPr>
        <w:suppressAutoHyphens w:val="0"/>
        <w:autoSpaceDE w:val="0"/>
        <w:autoSpaceDN w:val="0"/>
        <w:adjustRightInd w:val="0"/>
        <w:jc w:val="both"/>
      </w:pPr>
      <w:proofErr w:type="spellStart"/>
      <w:r w:rsidRPr="002C173B">
        <w:t>Rangu</w:t>
      </w:r>
      <w:proofErr w:type="spellEnd"/>
      <w:r w:rsidRPr="002C173B">
        <w:t xml:space="preserve"> metsatee (km 6,225) ristumiskohal asub olemasolev Ø400 plasttruup, mis on ette nähtud likvideerida</w:t>
      </w:r>
      <w:r>
        <w:t xml:space="preserve"> ja rajada uus </w:t>
      </w:r>
      <w:r w:rsidRPr="002C173B">
        <w:t>Ø</w:t>
      </w:r>
      <w:r>
        <w:t xml:space="preserve"> </w:t>
      </w:r>
      <w:r w:rsidRPr="002C173B">
        <w:t>400mm plasttruup.</w:t>
      </w:r>
      <w:r w:rsidR="000A5D0E" w:rsidRPr="00BA6EBA">
        <w:t xml:space="preserve"> Truubi sisse- ja väljavoolud tuleb kindlustada munakivisillutisega geotekstiilil, sisse ja väljavoolu kohal ka kraavi põhjad – antud tööd kuuluvad lahutamatu osana truupide ehituse juurde ning ei leia kajastamist eraldi mahtudes.</w:t>
      </w:r>
    </w:p>
    <w:p w14:paraId="62B18054" w14:textId="77777777" w:rsidR="000A5D0E" w:rsidRPr="000A5D0E" w:rsidRDefault="000A5D0E" w:rsidP="00587E1C">
      <w:pPr>
        <w:suppressAutoHyphens w:val="0"/>
        <w:autoSpaceDE w:val="0"/>
        <w:autoSpaceDN w:val="0"/>
        <w:adjustRightInd w:val="0"/>
        <w:jc w:val="both"/>
      </w:pPr>
    </w:p>
    <w:p w14:paraId="2736B69A" w14:textId="24C2B174" w:rsidR="00333D29" w:rsidRPr="000A5D0E" w:rsidRDefault="00333D29" w:rsidP="00333D29">
      <w:pPr>
        <w:suppressAutoHyphens w:val="0"/>
        <w:autoSpaceDE w:val="0"/>
        <w:autoSpaceDN w:val="0"/>
        <w:adjustRightInd w:val="0"/>
        <w:jc w:val="both"/>
      </w:pPr>
      <w:r w:rsidRPr="000A5D0E">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0A5D0E" w:rsidRDefault="00581D9E" w:rsidP="006A77F2">
      <w:pPr>
        <w:suppressAutoHyphens w:val="0"/>
        <w:autoSpaceDE w:val="0"/>
        <w:autoSpaceDN w:val="0"/>
        <w:adjustRightInd w:val="0"/>
        <w:jc w:val="both"/>
      </w:pPr>
    </w:p>
    <w:p w14:paraId="69FBDF7A" w14:textId="748BED26" w:rsidR="002765B1" w:rsidRPr="000A5D0E" w:rsidRDefault="0024060E" w:rsidP="0024060E">
      <w:pPr>
        <w:suppressAutoHyphens w:val="0"/>
        <w:autoSpaceDE w:val="0"/>
        <w:autoSpaceDN w:val="0"/>
        <w:adjustRightInd w:val="0"/>
        <w:jc w:val="both"/>
      </w:pPr>
      <w:r w:rsidRPr="000A5D0E">
        <w:t>Ehitusobjektil peab kogu ehituse aja olema tagatud ajakohane ajutine liikluskorraldus vastavalt teostatavatele töödele tuleb paigaldada teedele ajutised liiklusmärgid nr 158 „Teetööd“, nr 331 „Sissesõidu keeld”, nr 552 „</w:t>
      </w:r>
      <w:proofErr w:type="spellStart"/>
      <w:r w:rsidRPr="000A5D0E">
        <w:t>Umbtee</w:t>
      </w:r>
      <w:proofErr w:type="spellEnd"/>
      <w:r w:rsidRPr="000A5D0E">
        <w:t>” ja avalikult kasutatavatel teedel tööde tegemiseks nõutavad liiklusskeemi kohased märgid ning lisaks kõik muud juhtumi põhised vajalikud ajutised liiklusmärgid;</w:t>
      </w:r>
      <w:r w:rsidR="00341B72" w:rsidRPr="000A5D0E">
        <w:t xml:space="preserve"> </w:t>
      </w:r>
    </w:p>
    <w:p w14:paraId="0D416D71" w14:textId="77777777" w:rsidR="00F1307C" w:rsidRPr="000A5D0E" w:rsidRDefault="00F1307C" w:rsidP="00741615">
      <w:pPr>
        <w:suppressAutoHyphens w:val="0"/>
        <w:autoSpaceDE w:val="0"/>
        <w:autoSpaceDN w:val="0"/>
        <w:adjustRightInd w:val="0"/>
        <w:jc w:val="both"/>
        <w:rPr>
          <w:lang w:eastAsia="et-EE"/>
        </w:rPr>
      </w:pPr>
    </w:p>
    <w:p w14:paraId="28EC3417" w14:textId="77777777" w:rsidR="0024060E" w:rsidRPr="000A5D0E" w:rsidRDefault="0024060E" w:rsidP="0024060E">
      <w:pPr>
        <w:suppressAutoHyphens w:val="0"/>
        <w:autoSpaceDE w:val="0"/>
        <w:autoSpaceDN w:val="0"/>
        <w:adjustRightInd w:val="0"/>
        <w:jc w:val="both"/>
        <w:rPr>
          <w:color w:val="FF0000"/>
          <w:u w:val="single"/>
          <w:lang w:eastAsia="et-EE"/>
        </w:rPr>
      </w:pPr>
      <w:bookmarkStart w:id="16" w:name="_Hlk88829334"/>
      <w:r w:rsidRPr="000A5D0E">
        <w:rPr>
          <w:color w:val="FF0000"/>
          <w:u w:val="single"/>
          <w:lang w:eastAsia="et-EE"/>
        </w:rPr>
        <w:t>Hankes tehtud muudatused võrreldes projektiga:</w:t>
      </w:r>
    </w:p>
    <w:p w14:paraId="08970E1B" w14:textId="77777777" w:rsidR="0024060E" w:rsidRPr="000A5D0E" w:rsidRDefault="0024060E" w:rsidP="00D25E60">
      <w:pPr>
        <w:suppressAutoHyphens w:val="0"/>
        <w:autoSpaceDE w:val="0"/>
        <w:autoSpaceDN w:val="0"/>
        <w:adjustRightInd w:val="0"/>
        <w:jc w:val="both"/>
        <w:rPr>
          <w:color w:val="FF0000"/>
          <w:lang w:eastAsia="et-EE"/>
        </w:rPr>
      </w:pPr>
      <w:r w:rsidRPr="000A5D0E">
        <w:rPr>
          <w:color w:val="FF0000"/>
          <w:lang w:eastAsia="et-EE"/>
        </w:rPr>
        <w:t>Ehituses kasutatakse erinevalt projektis toodud järgmisi erisusi:</w:t>
      </w:r>
    </w:p>
    <w:p w14:paraId="6CEA28DA" w14:textId="3942D842" w:rsidR="00605A6B" w:rsidRPr="000A5D0E"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7" w:name="_Hlk89865129"/>
      <w:r w:rsidRPr="000A5D0E">
        <w:rPr>
          <w:color w:val="FF0000"/>
          <w:lang w:eastAsia="et-EE"/>
        </w:rPr>
        <w:t xml:space="preserve">Projektis toodud </w:t>
      </w:r>
      <w:bookmarkEnd w:id="17"/>
      <w:r w:rsidRPr="000A5D0E">
        <w:rPr>
          <w:color w:val="FF0000"/>
          <w:lang w:eastAsia="et-EE"/>
        </w:rPr>
        <w:t>truubi otsakute ehitamisel</w:t>
      </w:r>
      <w:bookmarkEnd w:id="16"/>
      <w:r w:rsidRPr="000A5D0E">
        <w:rPr>
          <w:color w:val="FF0000"/>
          <w:lang w:eastAsia="et-EE"/>
        </w:rPr>
        <w:t xml:space="preserve">, nõlvade kindlustamisel jm. </w:t>
      </w:r>
      <w:r w:rsidR="00D25E60" w:rsidRPr="000A5D0E">
        <w:rPr>
          <w:color w:val="FF0000"/>
          <w:lang w:eastAsia="et-EE"/>
        </w:rPr>
        <w:t>võib kasutada ainult erosioonitõkke matti, mis koosneb 100% kookoskiududest (350 g/m</w:t>
      </w:r>
      <w:r w:rsidR="00D25E60" w:rsidRPr="000A5D0E">
        <w:rPr>
          <w:color w:val="FF0000"/>
          <w:vertAlign w:val="superscript"/>
          <w:lang w:eastAsia="et-EE"/>
        </w:rPr>
        <w:t>2</w:t>
      </w:r>
      <w:r w:rsidR="00D25E60" w:rsidRPr="000A5D0E">
        <w:rPr>
          <w:color w:val="FF0000"/>
          <w:lang w:eastAsia="et-EE"/>
        </w:rPr>
        <w:t xml:space="preserve">) ja mille siduselemendiks on </w:t>
      </w:r>
      <w:proofErr w:type="spellStart"/>
      <w:r w:rsidR="00D25E60" w:rsidRPr="000A5D0E">
        <w:rPr>
          <w:color w:val="FF0000"/>
          <w:lang w:eastAsia="et-EE"/>
        </w:rPr>
        <w:t>jute</w:t>
      </w:r>
      <w:proofErr w:type="spellEnd"/>
      <w:r w:rsidR="00D25E60" w:rsidRPr="000A5D0E">
        <w:rPr>
          <w:color w:val="FF0000"/>
          <w:lang w:eastAsia="et-EE"/>
        </w:rPr>
        <w:t xml:space="preserve"> nöör/võrk. K</w:t>
      </w:r>
      <w:r w:rsidRPr="000A5D0E">
        <w:rPr>
          <w:color w:val="FF0000"/>
          <w:lang w:eastAsia="et-EE"/>
        </w:rPr>
        <w:t>asutatav erosioonitõkke matti peab koosnema 100%</w:t>
      </w:r>
      <w:r w:rsidR="00742AF8" w:rsidRPr="000A5D0E">
        <w:rPr>
          <w:color w:val="FF0000"/>
          <w:lang w:eastAsia="et-EE"/>
        </w:rPr>
        <w:t xml:space="preserve"> biolagunevast materjalist, mille eluiga on vähemalt 2 aastat.</w:t>
      </w:r>
      <w:r w:rsidRPr="000A5D0E">
        <w:rPr>
          <w:color w:val="FF0000"/>
          <w:lang w:eastAsia="et-EE"/>
        </w:rPr>
        <w:t xml:space="preserve"> </w:t>
      </w:r>
      <w:r w:rsidR="00742AF8" w:rsidRPr="000A5D0E">
        <w:rPr>
          <w:b/>
          <w:bCs/>
          <w:color w:val="FF0000"/>
          <w:lang w:eastAsia="et-EE"/>
        </w:rPr>
        <w:t xml:space="preserve">Erosioonitõkke matid, mis sisaldavad </w:t>
      </w:r>
      <w:r w:rsidR="00742AF8" w:rsidRPr="000A5D0E">
        <w:rPr>
          <w:b/>
          <w:bCs/>
          <w:color w:val="FF0000"/>
          <w:u w:val="single"/>
          <w:lang w:eastAsia="et-EE"/>
        </w:rPr>
        <w:t>p</w:t>
      </w:r>
      <w:r w:rsidRPr="000A5D0E">
        <w:rPr>
          <w:b/>
          <w:bCs/>
          <w:color w:val="FF0000"/>
          <w:u w:val="single"/>
          <w:lang w:eastAsia="et-EE"/>
        </w:rPr>
        <w:t>last</w:t>
      </w:r>
      <w:r w:rsidR="00663E1B" w:rsidRPr="000A5D0E">
        <w:rPr>
          <w:b/>
          <w:bCs/>
          <w:color w:val="FF0000"/>
          <w:u w:val="single"/>
          <w:lang w:eastAsia="et-EE"/>
        </w:rPr>
        <w:t>ist sidus</w:t>
      </w:r>
      <w:r w:rsidRPr="000A5D0E">
        <w:rPr>
          <w:b/>
          <w:bCs/>
          <w:color w:val="FF0000"/>
          <w:u w:val="single"/>
          <w:lang w:eastAsia="et-EE"/>
        </w:rPr>
        <w:t>nöör</w:t>
      </w:r>
      <w:r w:rsidR="00742AF8" w:rsidRPr="000A5D0E">
        <w:rPr>
          <w:b/>
          <w:bCs/>
          <w:color w:val="FF0000"/>
          <w:u w:val="single"/>
          <w:lang w:eastAsia="et-EE"/>
        </w:rPr>
        <w:t>e</w:t>
      </w:r>
      <w:r w:rsidRPr="000A5D0E">
        <w:rPr>
          <w:b/>
          <w:bCs/>
          <w:color w:val="FF0000"/>
          <w:u w:val="single"/>
          <w:lang w:eastAsia="et-EE"/>
        </w:rPr>
        <w:t>/võr</w:t>
      </w:r>
      <w:r w:rsidR="00D25E60" w:rsidRPr="000A5D0E">
        <w:rPr>
          <w:b/>
          <w:bCs/>
          <w:color w:val="FF0000"/>
          <w:u w:val="single"/>
          <w:lang w:eastAsia="et-EE"/>
        </w:rPr>
        <w:t>k</w:t>
      </w:r>
      <w:r w:rsidRPr="000A5D0E">
        <w:rPr>
          <w:b/>
          <w:bCs/>
          <w:color w:val="FF0000"/>
          <w:u w:val="single"/>
          <w:lang w:eastAsia="et-EE"/>
        </w:rPr>
        <w:t>u</w:t>
      </w:r>
      <w:r w:rsidR="00742AF8" w:rsidRPr="000A5D0E">
        <w:rPr>
          <w:b/>
          <w:bCs/>
          <w:color w:val="FF0000"/>
          <w:u w:val="single"/>
          <w:lang w:eastAsia="et-EE"/>
        </w:rPr>
        <w:t>sid</w:t>
      </w:r>
      <w:r w:rsidRPr="000A5D0E">
        <w:rPr>
          <w:b/>
          <w:bCs/>
          <w:color w:val="FF0000"/>
          <w:u w:val="single"/>
          <w:lang w:eastAsia="et-EE"/>
        </w:rPr>
        <w:t xml:space="preserve"> on keelatud.</w:t>
      </w:r>
    </w:p>
    <w:p w14:paraId="546F2A0D" w14:textId="11A582CA" w:rsidR="003F5C9D" w:rsidRPr="000A5D0E"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0A5D0E">
        <w:rPr>
          <w:color w:val="FF0000"/>
          <w:lang w:eastAsia="et-EE"/>
        </w:rPr>
        <w:t xml:space="preserve">Otsakute ja nõlvade kindlustamisel võib kasutada </w:t>
      </w:r>
      <w:proofErr w:type="spellStart"/>
      <w:r w:rsidRPr="000A5D0E">
        <w:rPr>
          <w:color w:val="FF0000"/>
          <w:lang w:eastAsia="et-EE"/>
        </w:rPr>
        <w:t>hüdrokülvi</w:t>
      </w:r>
      <w:proofErr w:type="spellEnd"/>
      <w:r w:rsidRPr="000A5D0E">
        <w:rPr>
          <w:color w:val="FF0000"/>
          <w:lang w:eastAsia="et-EE"/>
        </w:rPr>
        <w:t>, kuid see peab olema teostatud</w:t>
      </w:r>
      <w:r w:rsidRPr="000A5D0E">
        <w:rPr>
          <w:b/>
          <w:bCs/>
          <w:color w:val="FF0000"/>
          <w:lang w:eastAsia="et-EE"/>
        </w:rPr>
        <w:t xml:space="preserve"> </w:t>
      </w:r>
      <w:r w:rsidRPr="000A5D0E">
        <w:rPr>
          <w:b/>
          <w:bCs/>
          <w:color w:val="FF0000"/>
          <w:u w:val="single"/>
          <w:lang w:eastAsia="et-EE"/>
        </w:rPr>
        <w:t>50 päeva</w:t>
      </w:r>
      <w:r w:rsidRPr="000A5D0E">
        <w:rPr>
          <w:b/>
          <w:bCs/>
          <w:color w:val="FF0000"/>
          <w:lang w:eastAsia="et-EE"/>
        </w:rPr>
        <w:t xml:space="preserve"> </w:t>
      </w:r>
      <w:r w:rsidRPr="000A5D0E">
        <w:rPr>
          <w:color w:val="FF0000"/>
          <w:lang w:eastAsia="et-EE"/>
        </w:rPr>
        <w:t>enne ehituse lõpptähtaega ja ehituse üle andes peab otsakul/kindlustusel</w:t>
      </w:r>
      <w:r w:rsidRPr="000A5D0E">
        <w:rPr>
          <w:b/>
          <w:bCs/>
          <w:color w:val="FF0000"/>
          <w:lang w:eastAsia="et-EE"/>
        </w:rPr>
        <w:t xml:space="preserve"> </w:t>
      </w:r>
      <w:r w:rsidRPr="000A5D0E">
        <w:rPr>
          <w:b/>
          <w:bCs/>
          <w:color w:val="FF0000"/>
          <w:u w:val="single"/>
          <w:lang w:eastAsia="et-EE"/>
        </w:rPr>
        <w:t>kasvama ühtlane elujõuline haljastus.</w:t>
      </w:r>
    </w:p>
    <w:p w14:paraId="34683FCD" w14:textId="64D21684" w:rsidR="00A7002E" w:rsidRPr="000A5D0E"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0A5D0E">
        <w:rPr>
          <w:color w:val="FF0000"/>
          <w:lang w:eastAsia="et-EE"/>
        </w:rPr>
        <w:t xml:space="preserve">Projektis toodud truubi otsakute ja kivikindlustuste ehitamisel </w:t>
      </w:r>
      <w:r w:rsidRPr="000A5D0E">
        <w:rPr>
          <w:b/>
          <w:bCs/>
          <w:color w:val="FF0000"/>
          <w:u w:val="single"/>
          <w:lang w:eastAsia="et-EE"/>
        </w:rPr>
        <w:t>on keelatud geotekstiilide kasutamine</w:t>
      </w:r>
      <w:r w:rsidRPr="000A5D0E">
        <w:rPr>
          <w:color w:val="FF0000"/>
          <w:lang w:eastAsia="et-EE"/>
        </w:rPr>
        <w:t xml:space="preserve"> kivikindlustuste kivide all.</w:t>
      </w:r>
    </w:p>
    <w:p w14:paraId="25A9D1EC" w14:textId="23C7A2E6" w:rsidR="00432804" w:rsidRPr="000A5D0E"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0A5D0E">
        <w:rPr>
          <w:color w:val="FF0000"/>
          <w:lang w:eastAsia="et-EE"/>
        </w:rPr>
        <w:t>Projektis toodud teealuse (</w:t>
      </w:r>
      <w:r w:rsidR="000A5D0E" w:rsidRPr="000A5D0E">
        <w:rPr>
          <w:color w:val="FF0000"/>
          <w:lang w:eastAsia="et-EE"/>
        </w:rPr>
        <w:t xml:space="preserve">Segu </w:t>
      </w:r>
      <w:proofErr w:type="spellStart"/>
      <w:r w:rsidR="000A5D0E" w:rsidRPr="000A5D0E">
        <w:rPr>
          <w:color w:val="FF0000"/>
          <w:lang w:eastAsia="et-EE"/>
        </w:rPr>
        <w:t>pos</w:t>
      </w:r>
      <w:proofErr w:type="spellEnd"/>
      <w:r w:rsidR="000A5D0E" w:rsidRPr="000A5D0E">
        <w:rPr>
          <w:color w:val="FF0000"/>
          <w:lang w:eastAsia="et-EE"/>
        </w:rPr>
        <w:t xml:space="preserve"> 4</w:t>
      </w:r>
      <w:r w:rsidRPr="000A5D0E">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0A5D0E">
        <w:rPr>
          <w:color w:val="FF0000"/>
          <w:lang w:eastAsia="et-EE"/>
        </w:rPr>
        <w:t>terastikuline</w:t>
      </w:r>
      <w:proofErr w:type="spellEnd"/>
      <w:r w:rsidRPr="000A5D0E">
        <w:rPr>
          <w:color w:val="FF0000"/>
          <w:lang w:eastAsia="et-EE"/>
        </w:rPr>
        <w:t xml:space="preserve"> koostis võib hälbida </w:t>
      </w:r>
      <w:proofErr w:type="spellStart"/>
      <w:r w:rsidRPr="000A5D0E">
        <w:rPr>
          <w:color w:val="FF0000"/>
          <w:lang w:eastAsia="et-EE"/>
        </w:rPr>
        <w:t>terastikulisest</w:t>
      </w:r>
      <w:proofErr w:type="spellEnd"/>
      <w:r w:rsidRPr="000A5D0E">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0A5D0E"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0A5D0E" w:rsidRDefault="00432804" w:rsidP="00F20521">
            <w:pPr>
              <w:suppressAutoHyphens w:val="0"/>
              <w:jc w:val="center"/>
              <w:rPr>
                <w:color w:val="FF0000"/>
                <w:lang w:eastAsia="et-EE"/>
              </w:rPr>
            </w:pPr>
            <w:r w:rsidRPr="000A5D0E">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0A5D0E" w:rsidRDefault="00432804" w:rsidP="00F20521">
            <w:pPr>
              <w:suppressAutoHyphens w:val="0"/>
              <w:jc w:val="center"/>
              <w:rPr>
                <w:color w:val="FF0000"/>
                <w:lang w:eastAsia="et-EE"/>
              </w:rPr>
            </w:pPr>
            <w:r w:rsidRPr="000A5D0E">
              <w:rPr>
                <w:color w:val="FF0000"/>
                <w:lang w:eastAsia="et-EE"/>
              </w:rPr>
              <w:t>Sõela ava, mm</w:t>
            </w:r>
          </w:p>
        </w:tc>
      </w:tr>
      <w:tr w:rsidR="00432804" w:rsidRPr="000A5D0E"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0A5D0E"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0A5D0E" w:rsidRDefault="00432804" w:rsidP="00F20521">
            <w:pPr>
              <w:suppressAutoHyphens w:val="0"/>
              <w:jc w:val="center"/>
              <w:rPr>
                <w:color w:val="FF0000"/>
                <w:lang w:eastAsia="et-EE"/>
              </w:rPr>
            </w:pPr>
            <w:r w:rsidRPr="000A5D0E">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0A5D0E" w:rsidRDefault="00432804" w:rsidP="00F20521">
            <w:pPr>
              <w:suppressAutoHyphens w:val="0"/>
              <w:jc w:val="center"/>
              <w:rPr>
                <w:color w:val="FF0000"/>
                <w:lang w:eastAsia="et-EE"/>
              </w:rPr>
            </w:pPr>
            <w:r w:rsidRPr="000A5D0E">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0A5D0E" w:rsidRDefault="00432804" w:rsidP="00F20521">
            <w:pPr>
              <w:suppressAutoHyphens w:val="0"/>
              <w:jc w:val="center"/>
              <w:rPr>
                <w:color w:val="FF0000"/>
                <w:lang w:eastAsia="et-EE"/>
              </w:rPr>
            </w:pPr>
            <w:r w:rsidRPr="000A5D0E">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0A5D0E" w:rsidRDefault="00432804" w:rsidP="00F20521">
            <w:pPr>
              <w:suppressAutoHyphens w:val="0"/>
              <w:jc w:val="center"/>
              <w:rPr>
                <w:color w:val="FF0000"/>
                <w:lang w:eastAsia="et-EE"/>
              </w:rPr>
            </w:pPr>
            <w:r w:rsidRPr="000A5D0E">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0A5D0E" w:rsidRDefault="00432804" w:rsidP="00F20521">
            <w:pPr>
              <w:suppressAutoHyphens w:val="0"/>
              <w:jc w:val="center"/>
              <w:rPr>
                <w:color w:val="FF0000"/>
                <w:lang w:eastAsia="et-EE"/>
              </w:rPr>
            </w:pPr>
            <w:r w:rsidRPr="000A5D0E">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0A5D0E" w:rsidRDefault="00432804" w:rsidP="00F20521">
            <w:pPr>
              <w:suppressAutoHyphens w:val="0"/>
              <w:jc w:val="center"/>
              <w:rPr>
                <w:color w:val="FF0000"/>
                <w:lang w:eastAsia="et-EE"/>
              </w:rPr>
            </w:pPr>
            <w:r w:rsidRPr="000A5D0E">
              <w:rPr>
                <w:color w:val="FF0000"/>
                <w:lang w:eastAsia="et-EE"/>
              </w:rPr>
              <w:t>31,5</w:t>
            </w:r>
          </w:p>
        </w:tc>
      </w:tr>
      <w:tr w:rsidR="00432804" w:rsidRPr="000A5D0E"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0A5D0E"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0A5D0E" w:rsidRDefault="00432804" w:rsidP="00F20521">
            <w:pPr>
              <w:suppressAutoHyphens w:val="0"/>
              <w:jc w:val="center"/>
              <w:rPr>
                <w:color w:val="FF0000"/>
                <w:lang w:eastAsia="et-EE"/>
              </w:rPr>
            </w:pPr>
            <w:r w:rsidRPr="000A5D0E">
              <w:rPr>
                <w:color w:val="FF0000"/>
                <w:lang w:eastAsia="et-EE"/>
              </w:rPr>
              <w:t>Hälve sõelal, massi-%</w:t>
            </w:r>
          </w:p>
        </w:tc>
      </w:tr>
      <w:tr w:rsidR="00432804" w:rsidRPr="000A5D0E"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0A5D0E" w:rsidRDefault="00432804" w:rsidP="00F20521">
            <w:pPr>
              <w:suppressAutoHyphens w:val="0"/>
              <w:rPr>
                <w:color w:val="FF0000"/>
                <w:lang w:eastAsia="et-EE"/>
              </w:rPr>
            </w:pPr>
            <w:r w:rsidRPr="000A5D0E">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0A5D0E" w:rsidRDefault="00432804" w:rsidP="00F20521">
            <w:pPr>
              <w:suppressAutoHyphens w:val="0"/>
              <w:jc w:val="center"/>
              <w:rPr>
                <w:color w:val="FF0000"/>
                <w:lang w:eastAsia="et-EE"/>
              </w:rPr>
            </w:pPr>
            <w:r w:rsidRPr="000A5D0E">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0A5D0E" w:rsidRDefault="00432804" w:rsidP="00F20521">
            <w:pPr>
              <w:suppressAutoHyphens w:val="0"/>
              <w:jc w:val="center"/>
              <w:rPr>
                <w:color w:val="FF0000"/>
                <w:lang w:eastAsia="et-EE"/>
              </w:rPr>
            </w:pPr>
            <w:r w:rsidRPr="000A5D0E">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0A5D0E" w:rsidRDefault="00432804" w:rsidP="00F20521">
            <w:pPr>
              <w:suppressAutoHyphens w:val="0"/>
              <w:jc w:val="center"/>
              <w:rPr>
                <w:color w:val="FF0000"/>
                <w:lang w:eastAsia="et-EE"/>
              </w:rPr>
            </w:pPr>
            <w:r w:rsidRPr="000A5D0E">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0A5D0E" w:rsidRDefault="00432804" w:rsidP="00F20521">
            <w:pPr>
              <w:suppressAutoHyphens w:val="0"/>
              <w:jc w:val="center"/>
              <w:rPr>
                <w:color w:val="FF0000"/>
                <w:lang w:eastAsia="et-EE"/>
              </w:rPr>
            </w:pPr>
            <w:r w:rsidRPr="000A5D0E">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0A5D0E" w:rsidRDefault="00432804" w:rsidP="00F20521">
            <w:pPr>
              <w:suppressAutoHyphens w:val="0"/>
              <w:jc w:val="center"/>
              <w:rPr>
                <w:color w:val="FF0000"/>
                <w:lang w:eastAsia="et-EE"/>
              </w:rPr>
            </w:pPr>
            <w:r w:rsidRPr="000A5D0E">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0A5D0E" w:rsidRDefault="00432804" w:rsidP="00F20521">
            <w:pPr>
              <w:suppressAutoHyphens w:val="0"/>
              <w:jc w:val="center"/>
              <w:rPr>
                <w:color w:val="FF0000"/>
                <w:lang w:eastAsia="et-EE"/>
              </w:rPr>
            </w:pPr>
            <w:r w:rsidRPr="000A5D0E">
              <w:rPr>
                <w:color w:val="FF0000"/>
                <w:lang w:eastAsia="et-EE"/>
              </w:rPr>
              <w:t>+/-8</w:t>
            </w:r>
          </w:p>
        </w:tc>
      </w:tr>
    </w:tbl>
    <w:p w14:paraId="6E2E1F3D" w14:textId="77777777" w:rsidR="00D34279" w:rsidRPr="000A5D0E" w:rsidRDefault="00D34279" w:rsidP="00A67AE4">
      <w:pPr>
        <w:suppressAutoHyphens w:val="0"/>
        <w:autoSpaceDE w:val="0"/>
        <w:autoSpaceDN w:val="0"/>
        <w:adjustRightInd w:val="0"/>
        <w:jc w:val="both"/>
        <w:rPr>
          <w:lang w:eastAsia="et-EE"/>
        </w:rPr>
      </w:pPr>
    </w:p>
    <w:p w14:paraId="7A7164A9" w14:textId="5FCCAD28" w:rsidR="005E2201" w:rsidRPr="00BA6EBA" w:rsidRDefault="005E2201" w:rsidP="008D0A7B">
      <w:pPr>
        <w:jc w:val="both"/>
      </w:pPr>
      <w:r w:rsidRPr="000A5D0E">
        <w:t xml:space="preserve">Töö </w:t>
      </w:r>
      <w:r w:rsidR="00680CF2" w:rsidRPr="000A5D0E">
        <w:t>teh</w:t>
      </w:r>
      <w:r w:rsidR="00773151" w:rsidRPr="000A5D0E">
        <w:t>n</w:t>
      </w:r>
      <w:r w:rsidR="00680CF2" w:rsidRPr="000A5D0E">
        <w:t xml:space="preserve">iliseks </w:t>
      </w:r>
      <w:r w:rsidRPr="000A5D0E">
        <w:t xml:space="preserve">aluseks on </w:t>
      </w:r>
      <w:r w:rsidR="008F74AD" w:rsidRPr="000A5D0E">
        <w:rPr>
          <w:b/>
          <w:bCs/>
        </w:rPr>
        <w:t>REK Projekt OÜ</w:t>
      </w:r>
      <w:r w:rsidR="008F74AD" w:rsidRPr="000A5D0E">
        <w:t xml:space="preserve"> poolt koostatud „Konuvere metsakuivenduse maaparandusehitiste ja </w:t>
      </w:r>
      <w:proofErr w:type="spellStart"/>
      <w:r w:rsidR="008F74AD" w:rsidRPr="000A5D0E">
        <w:t>teedevõrgu</w:t>
      </w:r>
      <w:proofErr w:type="spellEnd"/>
      <w:r w:rsidR="008F74AD" w:rsidRPr="000A5D0E">
        <w:t xml:space="preserve"> rekonstrueerimise projekt“ ja </w:t>
      </w:r>
      <w:r w:rsidR="008F74AD" w:rsidRPr="000A5D0E">
        <w:rPr>
          <w:b/>
          <w:bCs/>
        </w:rPr>
        <w:t>Projekteerimisbüroo Maa ja Vesi AS</w:t>
      </w:r>
      <w:r w:rsidR="008F74AD" w:rsidRPr="000A5D0E">
        <w:t xml:space="preserve"> poolt koostatud „Laanealuse metsakuivenduse ja teed</w:t>
      </w:r>
      <w:r w:rsidR="0062371C" w:rsidRPr="000A5D0E">
        <w:t>“</w:t>
      </w:r>
      <w:r w:rsidR="001B7F7F" w:rsidRPr="000A5D0E">
        <w:t xml:space="preserve"> </w:t>
      </w:r>
      <w:r w:rsidRPr="000A5D0E">
        <w:t>(</w:t>
      </w:r>
      <w:r w:rsidR="002F4DFE" w:rsidRPr="000A5D0E">
        <w:rPr>
          <w:color w:val="000000"/>
        </w:rPr>
        <w:t>Lisa 4 – P</w:t>
      </w:r>
      <w:r w:rsidR="00CD438E" w:rsidRPr="000A5D0E">
        <w:rPr>
          <w:color w:val="000000"/>
        </w:rPr>
        <w:t>rojekt</w:t>
      </w:r>
      <w:r w:rsidRPr="000A5D0E">
        <w:t>)</w:t>
      </w:r>
      <w:r w:rsidR="00680CF2" w:rsidRPr="000A5D0E">
        <w:t xml:space="preserve"> ja asjakohastel juhtudel sellest projektist erinevuste kohta hankedokumentides esitatud </w:t>
      </w:r>
      <w:r w:rsidR="00773151" w:rsidRPr="000A5D0E">
        <w:t>täpsustused</w:t>
      </w:r>
      <w:r w:rsidR="00680CF2" w:rsidRPr="000A5D0E">
        <w:t>.</w:t>
      </w:r>
    </w:p>
    <w:p w14:paraId="6B2FB12F" w14:textId="77777777" w:rsidR="005E2201" w:rsidRPr="00BA6EBA" w:rsidRDefault="005E2201" w:rsidP="00A445AE">
      <w:pPr>
        <w:jc w:val="both"/>
        <w:rPr>
          <w:bCs/>
        </w:rPr>
      </w:pPr>
    </w:p>
    <w:p w14:paraId="1FAD59C7" w14:textId="77777777" w:rsidR="00512988" w:rsidRDefault="00EA1963" w:rsidP="00A445AE">
      <w:pPr>
        <w:jc w:val="both"/>
      </w:pPr>
      <w:r w:rsidRPr="00BA6EBA">
        <w:t>Tööde teostamine peab olema vastavuses Maaparandusseadusega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50895B9" w:rsidR="005E2201" w:rsidRPr="002E4E98" w:rsidRDefault="005E2201" w:rsidP="00A445AE">
      <w:pPr>
        <w:jc w:val="both"/>
        <w:rPr>
          <w:color w:val="000000"/>
        </w:rPr>
      </w:pPr>
      <w:r w:rsidRPr="002E4E98">
        <w:rPr>
          <w:color w:val="000000"/>
        </w:rPr>
        <w:t xml:space="preserve">Objektiga on võimalik tutvuda: metsaparandaja </w:t>
      </w:r>
      <w:r w:rsidR="0062371C" w:rsidRPr="00D30DB0">
        <w:t xml:space="preserve">Enn </w:t>
      </w:r>
      <w:proofErr w:type="spellStart"/>
      <w:r w:rsidR="0062371C" w:rsidRPr="00D30DB0">
        <w:t>Raav</w:t>
      </w:r>
      <w:proofErr w:type="spellEnd"/>
      <w:r w:rsidR="0062371C" w:rsidRPr="00D30DB0">
        <w:t xml:space="preserve"> tel: 56479639; e-post: </w:t>
      </w:r>
      <w:hyperlink r:id="rId10" w:history="1">
        <w:r w:rsidR="0062371C" w:rsidRPr="00D30DB0">
          <w:rPr>
            <w:rStyle w:val="Hperlink"/>
          </w:rPr>
          <w:t>enn.raav@rmk.ee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w:t>
      </w:r>
      <w:r w:rsidRPr="00D90200">
        <w:rPr>
          <w:bCs/>
        </w:rPr>
        <w:lastRenderedPageBreak/>
        <w:t>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2DCC1F46" w:rsidR="00EA1963" w:rsidRDefault="00EA1963" w:rsidP="00EB2D2B">
      <w:pPr>
        <w:tabs>
          <w:tab w:val="left" w:pos="426"/>
        </w:tabs>
        <w:jc w:val="both"/>
      </w:pPr>
      <w:r>
        <w:t>7.1.</w:t>
      </w:r>
      <w:r w:rsidR="00EB2D2B">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2F72BF78" w:rsidR="00EA1963" w:rsidRDefault="00EA1963" w:rsidP="00EB2D2B">
      <w:pPr>
        <w:tabs>
          <w:tab w:val="left" w:pos="426"/>
        </w:tabs>
        <w:jc w:val="both"/>
      </w:pPr>
      <w:r>
        <w:t>7.2.</w:t>
      </w:r>
      <w:r w:rsidR="00EB2D2B">
        <w:tab/>
      </w:r>
      <w: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EB2D2B">
      <w:pPr>
        <w:tabs>
          <w:tab w:val="left" w:pos="426"/>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EB2D2B">
      <w:pPr>
        <w:tabs>
          <w:tab w:val="left" w:pos="426"/>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lastRenderedPageBreak/>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944F2" w14:textId="77777777" w:rsidR="00617AF4" w:rsidRDefault="00617AF4">
      <w:r>
        <w:separator/>
      </w:r>
    </w:p>
  </w:endnote>
  <w:endnote w:type="continuationSeparator" w:id="0">
    <w:p w14:paraId="2D5E2B4E" w14:textId="77777777" w:rsidR="00617AF4" w:rsidRDefault="0061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5BD43" w14:textId="77777777" w:rsidR="00617AF4" w:rsidRDefault="00617AF4">
      <w:r>
        <w:separator/>
      </w:r>
    </w:p>
  </w:footnote>
  <w:footnote w:type="continuationSeparator" w:id="0">
    <w:p w14:paraId="69C8093F" w14:textId="77777777" w:rsidR="00617AF4" w:rsidRDefault="00617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6CA929CE" w14:textId="77777777" w:rsidR="006B2FC7" w:rsidRDefault="008F74AD" w:rsidP="00EE0A35">
    <w:pPr>
      <w:rPr>
        <w:bCs/>
        <w:i/>
      </w:rPr>
    </w:pPr>
    <w:r w:rsidRPr="008F74AD">
      <w:rPr>
        <w:bCs/>
        <w:i/>
      </w:rPr>
      <w:t>Konuvere maaparandussüsteemi ja teede ning Laanealuse maaparandussüsteemi</w:t>
    </w:r>
  </w:p>
  <w:p w14:paraId="4D3D1363" w14:textId="30B5B8E0" w:rsidR="00E15B6A" w:rsidRPr="00DB67AA" w:rsidRDefault="008F74AD" w:rsidP="00EE0A35">
    <w:pPr>
      <w:rPr>
        <w:bCs/>
        <w:i/>
      </w:rPr>
    </w:pPr>
    <w:r w:rsidRPr="008F74AD">
      <w:rPr>
        <w:bCs/>
        <w:i/>
      </w:rPr>
      <w:t>ja teede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9A533DD"/>
    <w:multiLevelType w:val="hybridMultilevel"/>
    <w:tmpl w:val="D9E6C8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DC92D78"/>
    <w:multiLevelType w:val="hybridMultilevel"/>
    <w:tmpl w:val="2BBC49FA"/>
    <w:lvl w:ilvl="0" w:tplc="04250001">
      <w:start w:val="1"/>
      <w:numFmt w:val="bullet"/>
      <w:lvlText w:val=""/>
      <w:lvlJc w:val="left"/>
      <w:pPr>
        <w:ind w:left="5103" w:hanging="708"/>
      </w:pPr>
      <w:rPr>
        <w:rFonts w:ascii="Symbol" w:hAnsi="Symbol" w:hint="default"/>
      </w:rPr>
    </w:lvl>
    <w:lvl w:ilvl="1" w:tplc="FFFFFFFF" w:tentative="1">
      <w:start w:val="1"/>
      <w:numFmt w:val="bullet"/>
      <w:lvlText w:val="o"/>
      <w:lvlJc w:val="left"/>
      <w:pPr>
        <w:ind w:left="5475" w:hanging="360"/>
      </w:pPr>
      <w:rPr>
        <w:rFonts w:ascii="Courier New" w:hAnsi="Courier New" w:cs="Courier New" w:hint="default"/>
      </w:rPr>
    </w:lvl>
    <w:lvl w:ilvl="2" w:tplc="FFFFFFFF" w:tentative="1">
      <w:start w:val="1"/>
      <w:numFmt w:val="bullet"/>
      <w:lvlText w:val=""/>
      <w:lvlJc w:val="left"/>
      <w:pPr>
        <w:ind w:left="6195" w:hanging="360"/>
      </w:pPr>
      <w:rPr>
        <w:rFonts w:ascii="Wingdings" w:hAnsi="Wingdings" w:hint="default"/>
      </w:rPr>
    </w:lvl>
    <w:lvl w:ilvl="3" w:tplc="FFFFFFFF" w:tentative="1">
      <w:start w:val="1"/>
      <w:numFmt w:val="bullet"/>
      <w:lvlText w:val=""/>
      <w:lvlJc w:val="left"/>
      <w:pPr>
        <w:ind w:left="6915" w:hanging="360"/>
      </w:pPr>
      <w:rPr>
        <w:rFonts w:ascii="Symbol" w:hAnsi="Symbol" w:hint="default"/>
      </w:rPr>
    </w:lvl>
    <w:lvl w:ilvl="4" w:tplc="FFFFFFFF" w:tentative="1">
      <w:start w:val="1"/>
      <w:numFmt w:val="bullet"/>
      <w:lvlText w:val="o"/>
      <w:lvlJc w:val="left"/>
      <w:pPr>
        <w:ind w:left="7635" w:hanging="360"/>
      </w:pPr>
      <w:rPr>
        <w:rFonts w:ascii="Courier New" w:hAnsi="Courier New" w:cs="Courier New" w:hint="default"/>
      </w:rPr>
    </w:lvl>
    <w:lvl w:ilvl="5" w:tplc="FFFFFFFF" w:tentative="1">
      <w:start w:val="1"/>
      <w:numFmt w:val="bullet"/>
      <w:lvlText w:val=""/>
      <w:lvlJc w:val="left"/>
      <w:pPr>
        <w:ind w:left="8355" w:hanging="360"/>
      </w:pPr>
      <w:rPr>
        <w:rFonts w:ascii="Wingdings" w:hAnsi="Wingdings" w:hint="default"/>
      </w:rPr>
    </w:lvl>
    <w:lvl w:ilvl="6" w:tplc="FFFFFFFF" w:tentative="1">
      <w:start w:val="1"/>
      <w:numFmt w:val="bullet"/>
      <w:lvlText w:val=""/>
      <w:lvlJc w:val="left"/>
      <w:pPr>
        <w:ind w:left="9075" w:hanging="360"/>
      </w:pPr>
      <w:rPr>
        <w:rFonts w:ascii="Symbol" w:hAnsi="Symbol" w:hint="default"/>
      </w:rPr>
    </w:lvl>
    <w:lvl w:ilvl="7" w:tplc="FFFFFFFF" w:tentative="1">
      <w:start w:val="1"/>
      <w:numFmt w:val="bullet"/>
      <w:lvlText w:val="o"/>
      <w:lvlJc w:val="left"/>
      <w:pPr>
        <w:ind w:left="9795" w:hanging="360"/>
      </w:pPr>
      <w:rPr>
        <w:rFonts w:ascii="Courier New" w:hAnsi="Courier New" w:cs="Courier New" w:hint="default"/>
      </w:rPr>
    </w:lvl>
    <w:lvl w:ilvl="8" w:tplc="FFFFFFFF" w:tentative="1">
      <w:start w:val="1"/>
      <w:numFmt w:val="bullet"/>
      <w:lvlText w:val=""/>
      <w:lvlJc w:val="left"/>
      <w:pPr>
        <w:ind w:left="10515" w:hanging="360"/>
      </w:pPr>
      <w:rPr>
        <w:rFonts w:ascii="Wingdings" w:hAnsi="Wingdings" w:hint="default"/>
      </w:rPr>
    </w:lvl>
  </w:abstractNum>
  <w:abstractNum w:abstractNumId="11" w15:restartNumberingAfterBreak="0">
    <w:nsid w:val="6E1C7B05"/>
    <w:multiLevelType w:val="hybridMultilevel"/>
    <w:tmpl w:val="EC6EE354"/>
    <w:lvl w:ilvl="0" w:tplc="EFAAFBE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8"/>
  </w:num>
  <w:num w:numId="4" w16cid:durableId="288512512">
    <w:abstractNumId w:val="9"/>
  </w:num>
  <w:num w:numId="5" w16cid:durableId="358094909">
    <w:abstractNumId w:val="4"/>
  </w:num>
  <w:num w:numId="6" w16cid:durableId="1004746632">
    <w:abstractNumId w:val="5"/>
  </w:num>
  <w:num w:numId="7" w16cid:durableId="101993393">
    <w:abstractNumId w:val="13"/>
  </w:num>
  <w:num w:numId="8" w16cid:durableId="2040811496">
    <w:abstractNumId w:val="6"/>
  </w:num>
  <w:num w:numId="9" w16cid:durableId="1753619410">
    <w:abstractNumId w:val="12"/>
  </w:num>
  <w:num w:numId="10" w16cid:durableId="1444762834">
    <w:abstractNumId w:val="7"/>
  </w:num>
  <w:num w:numId="11" w16cid:durableId="2146000531">
    <w:abstractNumId w:val="11"/>
  </w:num>
  <w:num w:numId="12" w16cid:durableId="41027215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4739"/>
    <w:rsid w:val="00095E23"/>
    <w:rsid w:val="00097159"/>
    <w:rsid w:val="000A1027"/>
    <w:rsid w:val="000A26B1"/>
    <w:rsid w:val="000A270C"/>
    <w:rsid w:val="000A2CAB"/>
    <w:rsid w:val="000A4185"/>
    <w:rsid w:val="000A57BB"/>
    <w:rsid w:val="000A5D0E"/>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472"/>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5E44"/>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73B"/>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3F47"/>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47C4"/>
    <w:rsid w:val="00406484"/>
    <w:rsid w:val="004115DC"/>
    <w:rsid w:val="00411EBC"/>
    <w:rsid w:val="004127D4"/>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47086"/>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A6DD4"/>
    <w:rsid w:val="004B1BC8"/>
    <w:rsid w:val="004B1F48"/>
    <w:rsid w:val="004B23F2"/>
    <w:rsid w:val="004B2B58"/>
    <w:rsid w:val="004B3073"/>
    <w:rsid w:val="004B42BE"/>
    <w:rsid w:val="004B49B2"/>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876"/>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6F4E"/>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1C"/>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AF4"/>
    <w:rsid w:val="00617F6E"/>
    <w:rsid w:val="00622C93"/>
    <w:rsid w:val="0062371C"/>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2FC7"/>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C68"/>
    <w:rsid w:val="007F0FDB"/>
    <w:rsid w:val="007F30EF"/>
    <w:rsid w:val="007F3DEB"/>
    <w:rsid w:val="007F44C5"/>
    <w:rsid w:val="007F75EA"/>
    <w:rsid w:val="007F7718"/>
    <w:rsid w:val="007F799C"/>
    <w:rsid w:val="0080166B"/>
    <w:rsid w:val="00801765"/>
    <w:rsid w:val="00804396"/>
    <w:rsid w:val="008044AA"/>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4592"/>
    <w:rsid w:val="00895969"/>
    <w:rsid w:val="00895DA4"/>
    <w:rsid w:val="00895DA8"/>
    <w:rsid w:val="008960E4"/>
    <w:rsid w:val="008A1193"/>
    <w:rsid w:val="008A341E"/>
    <w:rsid w:val="008A3F2A"/>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8F74AD"/>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0E1"/>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496E"/>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B6E95"/>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AF7288"/>
    <w:rsid w:val="00B01EF4"/>
    <w:rsid w:val="00B02CE6"/>
    <w:rsid w:val="00B02F93"/>
    <w:rsid w:val="00B039C4"/>
    <w:rsid w:val="00B04613"/>
    <w:rsid w:val="00B04D6F"/>
    <w:rsid w:val="00B0574C"/>
    <w:rsid w:val="00B05F33"/>
    <w:rsid w:val="00B07302"/>
    <w:rsid w:val="00B1080F"/>
    <w:rsid w:val="00B11052"/>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A6EBA"/>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770"/>
    <w:rsid w:val="00C95900"/>
    <w:rsid w:val="00C95914"/>
    <w:rsid w:val="00CA01B6"/>
    <w:rsid w:val="00CA02E2"/>
    <w:rsid w:val="00CA3822"/>
    <w:rsid w:val="00CA460C"/>
    <w:rsid w:val="00CA6293"/>
    <w:rsid w:val="00CA7654"/>
    <w:rsid w:val="00CA7AC8"/>
    <w:rsid w:val="00CA7B96"/>
    <w:rsid w:val="00CA7F22"/>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1F4"/>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0ED5"/>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2D2B"/>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7FE"/>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4F6F"/>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11</Pages>
  <Words>4999</Words>
  <Characters>28499</Characters>
  <Application>Microsoft Office Word</Application>
  <DocSecurity>0</DocSecurity>
  <Lines>237</Lines>
  <Paragraphs>66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33432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60</cp:revision>
  <cp:lastPrinted>2009-10-14T12:22:00Z</cp:lastPrinted>
  <dcterms:created xsi:type="dcterms:W3CDTF">2022-09-01T10:34:00Z</dcterms:created>
  <dcterms:modified xsi:type="dcterms:W3CDTF">2022-12-29T09:38:00Z</dcterms:modified>
</cp:coreProperties>
</file>